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AA17" w14:textId="77777777" w:rsidR="00D92BAD" w:rsidRPr="00B4300F" w:rsidRDefault="00D92BAD" w:rsidP="00D92BA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bdr w:val="none" w:sz="0" w:space="0" w:color="auto" w:frame="1"/>
          <w:lang w:val="pl-PL"/>
        </w:rPr>
      </w:pPr>
    </w:p>
    <w:p w14:paraId="4C5F40C7" w14:textId="77777777" w:rsidR="00F72B87" w:rsidRPr="00DD6FF2" w:rsidRDefault="00F72B87" w:rsidP="00F72B87">
      <w:pPr>
        <w:pStyle w:val="Nagwek4"/>
      </w:pPr>
      <w:r w:rsidRPr="00DD6FF2">
        <w:t>FORMULARZ OFERTY</w:t>
      </w:r>
    </w:p>
    <w:p w14:paraId="59293A41" w14:textId="37312F88" w:rsidR="00F72B87" w:rsidRDefault="00F72B87" w:rsidP="00A42E4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DD6FF2">
        <w:rPr>
          <w:rFonts w:asciiTheme="minorHAnsi" w:hAnsiTheme="minorHAnsi" w:cstheme="minorHAnsi"/>
          <w:b/>
          <w:sz w:val="22"/>
          <w:szCs w:val="22"/>
          <w:lang w:val="pl-PL"/>
        </w:rPr>
        <w:t>ZŁOŻONY W ODPOWIEDZI NA Z</w:t>
      </w:r>
      <w:r w:rsidR="00F745D0" w:rsidRPr="00DD6FF2">
        <w:rPr>
          <w:rFonts w:asciiTheme="minorHAnsi" w:hAnsiTheme="minorHAnsi" w:cstheme="minorHAnsi"/>
          <w:b/>
          <w:sz w:val="22"/>
          <w:szCs w:val="22"/>
          <w:lang w:val="pl-PL"/>
        </w:rPr>
        <w:t xml:space="preserve">APYTANIE OFERTOWE </w:t>
      </w:r>
      <w:r w:rsidR="00DD6FF2" w:rsidRPr="00DD6FF2">
        <w:rPr>
          <w:rFonts w:asciiTheme="minorHAnsi" w:hAnsiTheme="minorHAnsi" w:cstheme="minorHAnsi"/>
          <w:b/>
          <w:sz w:val="22"/>
          <w:szCs w:val="22"/>
          <w:lang w:val="pl-PL"/>
        </w:rPr>
        <w:t xml:space="preserve">Nr </w:t>
      </w:r>
      <w:r w:rsidR="00D43C8D">
        <w:rPr>
          <w:rFonts w:asciiTheme="minorHAnsi" w:hAnsiTheme="minorHAnsi" w:cstheme="minorHAnsi"/>
          <w:b/>
          <w:sz w:val="22"/>
          <w:szCs w:val="22"/>
          <w:lang w:val="pl-PL"/>
        </w:rPr>
        <w:t>4</w:t>
      </w:r>
      <w:r w:rsidR="00DD6FF2" w:rsidRPr="00DD6FF2">
        <w:rPr>
          <w:rFonts w:asciiTheme="minorHAnsi" w:hAnsiTheme="minorHAnsi" w:cstheme="minorHAnsi"/>
          <w:b/>
          <w:sz w:val="22"/>
          <w:szCs w:val="22"/>
          <w:lang w:val="pl-PL"/>
        </w:rPr>
        <w:t>/FERS/SANDG/2025</w:t>
      </w:r>
    </w:p>
    <w:p w14:paraId="56F44468" w14:textId="77777777" w:rsidR="00A42E42" w:rsidRPr="00B4300F" w:rsidRDefault="00A42E42" w:rsidP="00A42E4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DACB1B2" w14:textId="77777777" w:rsidR="00F72B87" w:rsidRPr="00B4300F" w:rsidRDefault="00F72B87" w:rsidP="00F72B87">
      <w:pPr>
        <w:spacing w:after="240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Zamawiający: </w:t>
      </w:r>
    </w:p>
    <w:p w14:paraId="29D40D01" w14:textId="77777777" w:rsidR="00386DFF" w:rsidRDefault="00386DFF" w:rsidP="00386DFF">
      <w:pPr>
        <w:pStyle w:val="NormalnyWeb"/>
        <w:spacing w:after="240"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Fundacja Habitat for Humanity Poland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 ul. </w:t>
      </w:r>
      <w:r>
        <w:rPr>
          <w:rFonts w:asciiTheme="minorHAnsi" w:hAnsiTheme="minorHAnsi" w:cstheme="minorHAnsi"/>
          <w:sz w:val="22"/>
          <w:szCs w:val="22"/>
          <w:lang w:val="pl-PL"/>
        </w:rPr>
        <w:t>Grochowska 306/308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pl-PL"/>
        </w:rPr>
        <w:t>03-840 Warszawa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5455A12B" w14:textId="73E4C12F" w:rsidR="00F72B87" w:rsidRPr="00B4300F" w:rsidRDefault="00386DFF" w:rsidP="00386DFF">
      <w:pPr>
        <w:pStyle w:val="NormalnyWeb"/>
        <w:spacing w:after="240"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7747EC">
        <w:rPr>
          <w:rStyle w:val="Pogrubienie"/>
          <w:rFonts w:asciiTheme="minorHAnsi" w:hAnsiTheme="minorHAnsi" w:cstheme="minorHAnsi"/>
          <w:sz w:val="22"/>
          <w:szCs w:val="22"/>
          <w:lang w:val="pl-PL"/>
        </w:rPr>
        <w:t>NIP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pl-PL"/>
        </w:rPr>
        <w:t>521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>-</w:t>
      </w:r>
      <w:r>
        <w:rPr>
          <w:rFonts w:asciiTheme="minorHAnsi" w:hAnsiTheme="minorHAnsi" w:cstheme="minorHAnsi"/>
          <w:sz w:val="22"/>
          <w:szCs w:val="22"/>
          <w:lang w:val="pl-PL"/>
        </w:rPr>
        <w:t>32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>-</w:t>
      </w:r>
      <w:r>
        <w:rPr>
          <w:rFonts w:asciiTheme="minorHAnsi" w:hAnsiTheme="minorHAnsi" w:cstheme="minorHAnsi"/>
          <w:sz w:val="22"/>
          <w:szCs w:val="22"/>
          <w:lang w:val="pl-PL"/>
        </w:rPr>
        <w:t>26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>-</w:t>
      </w:r>
      <w:r>
        <w:rPr>
          <w:rFonts w:asciiTheme="minorHAnsi" w:hAnsiTheme="minorHAnsi" w:cstheme="minorHAnsi"/>
          <w:sz w:val="22"/>
          <w:szCs w:val="22"/>
          <w:lang w:val="pl-PL"/>
        </w:rPr>
        <w:t>452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747EC">
        <w:rPr>
          <w:rStyle w:val="Pogrubienie"/>
          <w:rFonts w:asciiTheme="minorHAnsi" w:hAnsiTheme="minorHAnsi" w:cstheme="minorHAnsi"/>
          <w:sz w:val="22"/>
          <w:szCs w:val="22"/>
          <w:lang w:val="pl-PL"/>
        </w:rPr>
        <w:t>REGON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pl-PL"/>
        </w:rPr>
        <w:t>015327904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747EC">
        <w:rPr>
          <w:rStyle w:val="Pogrubienie"/>
          <w:rFonts w:asciiTheme="minorHAnsi" w:hAnsiTheme="minorHAnsi" w:cstheme="minorHAnsi"/>
          <w:sz w:val="22"/>
          <w:szCs w:val="22"/>
          <w:lang w:val="pl-PL"/>
        </w:rPr>
        <w:t>KRS</w:t>
      </w:r>
      <w:r w:rsidRPr="007747EC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pl-PL"/>
        </w:rPr>
        <w:t>0000143344</w:t>
      </w:r>
    </w:p>
    <w:p w14:paraId="7414DCFD" w14:textId="77777777" w:rsidR="00F72B87" w:rsidRPr="00B4300F" w:rsidRDefault="00F72B87" w:rsidP="00F72B87">
      <w:pPr>
        <w:numPr>
          <w:ilvl w:val="0"/>
          <w:numId w:val="38"/>
        </w:numPr>
        <w:shd w:val="clear" w:color="auto" w:fill="FFFFFF" w:themeFill="background1"/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Wykonawca:</w:t>
      </w:r>
    </w:p>
    <w:p w14:paraId="5F6EC51A" w14:textId="77777777" w:rsidR="00F72B87" w:rsidRPr="00B4300F" w:rsidRDefault="00F72B87" w:rsidP="00F72B87">
      <w:pPr>
        <w:shd w:val="clear" w:color="auto" w:fill="FFFFFF" w:themeFill="background1"/>
        <w:ind w:firstLine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>Niniejsza oferta zostaje złożona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6175"/>
      </w:tblGrid>
      <w:tr w:rsidR="00F72B87" w:rsidRPr="00B4300F" w14:paraId="33D9F424" w14:textId="77777777" w:rsidTr="009F50C0">
        <w:trPr>
          <w:trHeight w:val="244"/>
        </w:trPr>
        <w:tc>
          <w:tcPr>
            <w:tcW w:w="2972" w:type="dxa"/>
            <w:vAlign w:val="center"/>
          </w:tcPr>
          <w:p w14:paraId="378C6591" w14:textId="77777777" w:rsidR="00F72B87" w:rsidRPr="00B4300F" w:rsidRDefault="00F72B87" w:rsidP="009F50C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4300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6492" w:type="dxa"/>
          </w:tcPr>
          <w:p w14:paraId="27E89405" w14:textId="77777777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  <w:p w14:paraId="20212D77" w14:textId="414FA7E3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F72B87" w:rsidRPr="00B4300F" w14:paraId="41481E04" w14:textId="77777777" w:rsidTr="009F50C0">
        <w:trPr>
          <w:trHeight w:val="294"/>
        </w:trPr>
        <w:tc>
          <w:tcPr>
            <w:tcW w:w="2972" w:type="dxa"/>
            <w:vAlign w:val="center"/>
          </w:tcPr>
          <w:p w14:paraId="4B77CE9C" w14:textId="77777777" w:rsidR="00F72B87" w:rsidRPr="00B4300F" w:rsidRDefault="00F72B87" w:rsidP="009F50C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4300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Adres</w:t>
            </w:r>
          </w:p>
        </w:tc>
        <w:tc>
          <w:tcPr>
            <w:tcW w:w="6492" w:type="dxa"/>
          </w:tcPr>
          <w:p w14:paraId="694E177B" w14:textId="77777777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  <w:p w14:paraId="4E3E2617" w14:textId="20835484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F72B87" w:rsidRPr="00B4300F" w14:paraId="0876C8EC" w14:textId="77777777" w:rsidTr="009F50C0">
        <w:trPr>
          <w:trHeight w:val="202"/>
        </w:trPr>
        <w:tc>
          <w:tcPr>
            <w:tcW w:w="2972" w:type="dxa"/>
            <w:vAlign w:val="center"/>
          </w:tcPr>
          <w:p w14:paraId="06B45B3E" w14:textId="77777777" w:rsidR="00F72B87" w:rsidRPr="00B4300F" w:rsidRDefault="00F72B87" w:rsidP="009F50C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4300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Telefon</w:t>
            </w:r>
          </w:p>
        </w:tc>
        <w:tc>
          <w:tcPr>
            <w:tcW w:w="6492" w:type="dxa"/>
          </w:tcPr>
          <w:p w14:paraId="19031726" w14:textId="77777777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  <w:p w14:paraId="501D208E" w14:textId="73E7A71E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F72B87" w:rsidRPr="00B4300F" w14:paraId="1A427F02" w14:textId="77777777" w:rsidTr="009F50C0">
        <w:trPr>
          <w:trHeight w:val="394"/>
        </w:trPr>
        <w:tc>
          <w:tcPr>
            <w:tcW w:w="2972" w:type="dxa"/>
            <w:vAlign w:val="center"/>
          </w:tcPr>
          <w:p w14:paraId="5006B756" w14:textId="77777777" w:rsidR="00F72B87" w:rsidRPr="00B4300F" w:rsidRDefault="00F72B87" w:rsidP="009F50C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4300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E-mail</w:t>
            </w:r>
          </w:p>
        </w:tc>
        <w:tc>
          <w:tcPr>
            <w:tcW w:w="6492" w:type="dxa"/>
          </w:tcPr>
          <w:p w14:paraId="2CB44186" w14:textId="77777777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F72B87" w:rsidRPr="00B4300F" w14:paraId="6A508B55" w14:textId="77777777" w:rsidTr="009F50C0">
        <w:trPr>
          <w:trHeight w:val="302"/>
        </w:trPr>
        <w:tc>
          <w:tcPr>
            <w:tcW w:w="2972" w:type="dxa"/>
            <w:vAlign w:val="center"/>
          </w:tcPr>
          <w:p w14:paraId="040F3497" w14:textId="77777777" w:rsidR="00F72B87" w:rsidRPr="00B4300F" w:rsidRDefault="00F72B87" w:rsidP="009F50C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4300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NIP / REGON</w:t>
            </w:r>
          </w:p>
        </w:tc>
        <w:tc>
          <w:tcPr>
            <w:tcW w:w="6492" w:type="dxa"/>
          </w:tcPr>
          <w:p w14:paraId="3F3AE6B1" w14:textId="77777777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  <w:p w14:paraId="5661358F" w14:textId="269BB9FD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F72B87" w:rsidRPr="003E4A5D" w14:paraId="7B3E5E70" w14:textId="77777777" w:rsidTr="009F50C0">
        <w:trPr>
          <w:trHeight w:val="1136"/>
        </w:trPr>
        <w:tc>
          <w:tcPr>
            <w:tcW w:w="2972" w:type="dxa"/>
            <w:vAlign w:val="center"/>
          </w:tcPr>
          <w:p w14:paraId="2EFE3AA9" w14:textId="77777777" w:rsidR="00F72B87" w:rsidRPr="00B4300F" w:rsidRDefault="00F72B87" w:rsidP="009F50C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4300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Osoba do kontaktu (imię i nazwisko, nr telefonu, adres e-mail)</w:t>
            </w:r>
          </w:p>
        </w:tc>
        <w:tc>
          <w:tcPr>
            <w:tcW w:w="6492" w:type="dxa"/>
          </w:tcPr>
          <w:p w14:paraId="6A1D25C1" w14:textId="77777777" w:rsidR="00F72B87" w:rsidRPr="00B4300F" w:rsidRDefault="00F72B87" w:rsidP="009F50C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</w:tbl>
    <w:p w14:paraId="22B9DC29" w14:textId="77777777" w:rsidR="00F72B87" w:rsidRPr="00B4300F" w:rsidRDefault="00F72B87" w:rsidP="00F72B87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4F3FD2E8" w14:textId="77777777" w:rsidR="00F72B87" w:rsidRPr="00B4300F" w:rsidRDefault="00F72B87" w:rsidP="5B63D5BD">
      <w:pPr>
        <w:pStyle w:val="Default"/>
        <w:numPr>
          <w:ilvl w:val="0"/>
          <w:numId w:val="38"/>
        </w:numPr>
        <w:tabs>
          <w:tab w:val="left" w:pos="360"/>
        </w:tabs>
        <w:spacing w:line="276" w:lineRule="auto"/>
        <w:rPr>
          <w:rFonts w:asciiTheme="minorHAnsi" w:hAnsiTheme="minorHAnsi" w:cstheme="minorBidi"/>
          <w:b/>
          <w:bCs/>
          <w:sz w:val="22"/>
          <w:szCs w:val="22"/>
          <w:lang w:val="en-US"/>
        </w:rPr>
      </w:pPr>
      <w:r w:rsidRPr="5B63D5BD">
        <w:rPr>
          <w:rFonts w:asciiTheme="minorHAnsi" w:hAnsiTheme="minorHAnsi" w:cstheme="minorBidi"/>
          <w:b/>
          <w:bCs/>
          <w:sz w:val="22"/>
          <w:szCs w:val="22"/>
          <w:lang w:val="en-US"/>
        </w:rPr>
        <w:t xml:space="preserve">Ja niżej podpisany/a oświadczam, że: </w:t>
      </w:r>
    </w:p>
    <w:p w14:paraId="463A856C" w14:textId="77777777" w:rsidR="00F72B87" w:rsidRPr="00B4300F" w:rsidRDefault="00F72B87" w:rsidP="00F72B87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>Zapoznałem/am się z opisem przedmiotu zamówienia, kryteriami oceny ofert, terminami i innymi postanowieniami zawartymi w zapytaniu ofertowym i nie wnoszę do nich zastrzeżeń oraz posiadam wszelkie informacje niezbędne do właściwego wykonania zamówienia.</w:t>
      </w:r>
    </w:p>
    <w:p w14:paraId="7030F8AC" w14:textId="77777777" w:rsidR="00F72B87" w:rsidRPr="00B4300F" w:rsidRDefault="00F72B87" w:rsidP="00F72B87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Zobowiązuję się do wykonania w/w zamówienia zgodnie z warunkami określonymi 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br/>
        <w:t>w Zapytaniu ofertowym, załącznikach i umowie.</w:t>
      </w:r>
    </w:p>
    <w:p w14:paraId="5B203D80" w14:textId="010EA180" w:rsidR="00386DFF" w:rsidRPr="00386DFF" w:rsidRDefault="00F72B87" w:rsidP="0052075C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86DFF">
        <w:rPr>
          <w:rFonts w:asciiTheme="minorHAnsi" w:hAnsiTheme="minorHAnsi" w:cstheme="minorHAnsi"/>
          <w:sz w:val="22"/>
          <w:szCs w:val="22"/>
          <w:lang w:val="pl-PL"/>
        </w:rPr>
        <w:t>Zobowiązuję się wykonać zamówienie w terminie wskazanym w</w:t>
      </w:r>
      <w:r w:rsidR="00F745D0" w:rsidRPr="00386DFF">
        <w:rPr>
          <w:rFonts w:asciiTheme="minorHAnsi" w:hAnsiTheme="minorHAnsi" w:cstheme="minorHAnsi"/>
          <w:sz w:val="22"/>
          <w:szCs w:val="22"/>
          <w:lang w:val="pl-PL"/>
        </w:rPr>
        <w:t xml:space="preserve"> Zapytaniu Ofertowym </w:t>
      </w:r>
      <w:r w:rsidR="00110398">
        <w:rPr>
          <w:rFonts w:asciiTheme="minorHAnsi" w:hAnsiTheme="minorHAnsi" w:cstheme="minorHAnsi"/>
          <w:b/>
          <w:bCs/>
          <w:sz w:val="22"/>
          <w:szCs w:val="22"/>
          <w:lang w:val="pl-PL"/>
        </w:rPr>
        <w:t>….</w:t>
      </w:r>
      <w:r w:rsidR="00386DFF" w:rsidRPr="00DD6FF2">
        <w:rPr>
          <w:rFonts w:asciiTheme="minorHAnsi" w:hAnsiTheme="minorHAnsi" w:cstheme="minorHAnsi"/>
          <w:b/>
          <w:sz w:val="22"/>
          <w:szCs w:val="22"/>
          <w:lang w:val="pl-PL"/>
        </w:rPr>
        <w:t>/FERS/SANDG/2025</w:t>
      </w:r>
    </w:p>
    <w:p w14:paraId="5EACDB4F" w14:textId="3F4E7FD1" w:rsidR="00F72B87" w:rsidRPr="00386DFF" w:rsidRDefault="00F72B87" w:rsidP="0052075C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86DFF">
        <w:rPr>
          <w:rFonts w:asciiTheme="minorHAnsi" w:hAnsiTheme="minorHAnsi" w:cstheme="minorHAnsi"/>
          <w:sz w:val="22"/>
          <w:szCs w:val="22"/>
          <w:lang w:val="pl-PL"/>
        </w:rPr>
        <w:t>Przyjmuję do wiadomości, że wynagrodzenie obejmuje podatek od towarów i usług oraz stanowi zapłatę za wszystkie świadczenia w ramach umowy zawieranej z wybranym wykonawcą.</w:t>
      </w:r>
    </w:p>
    <w:p w14:paraId="4CD8A3F7" w14:textId="77777777" w:rsidR="00F72B87" w:rsidRPr="00B4300F" w:rsidRDefault="00F72B87" w:rsidP="00F72B87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>Uzyskałem/łam konieczne informacje niezbędne do właściwego wykonania zamówienia.</w:t>
      </w:r>
    </w:p>
    <w:p w14:paraId="418372FA" w14:textId="14A79CDD" w:rsidR="00F72B87" w:rsidRPr="00B4300F" w:rsidRDefault="00F72B87" w:rsidP="00F72B87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Jestem związany/a niniejszą ofertą przez okres </w:t>
      </w:r>
      <w:r w:rsidR="00085723">
        <w:rPr>
          <w:rFonts w:asciiTheme="minorHAnsi" w:hAnsiTheme="minorHAnsi" w:cstheme="minorHAnsi"/>
          <w:sz w:val="22"/>
          <w:szCs w:val="22"/>
          <w:lang w:val="pl-PL"/>
        </w:rPr>
        <w:t>14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 dni od dnia upływu terminu składania ofert.</w:t>
      </w:r>
    </w:p>
    <w:p w14:paraId="1D09A8EC" w14:textId="77777777" w:rsidR="00F72B87" w:rsidRPr="00B4300F" w:rsidRDefault="00F72B87" w:rsidP="00F72B87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>Oświadczam, że akceptuję warunki płatności podane we wzorze umowy.</w:t>
      </w:r>
    </w:p>
    <w:p w14:paraId="63A5EC55" w14:textId="77777777" w:rsidR="004A2AAB" w:rsidRPr="00B4300F" w:rsidRDefault="00F72B87" w:rsidP="004A2AAB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>W przypadku wybrania mojej oferty jestem gotowy/a do podpisania umowy z Zamawiającym i realizacji niniejszego zamówienia w terminach określonych w zapytaniu ofertowym.</w:t>
      </w:r>
    </w:p>
    <w:p w14:paraId="4A6F6DEC" w14:textId="77777777" w:rsidR="004A2AAB" w:rsidRPr="00B4300F" w:rsidRDefault="00F72B87" w:rsidP="004A2AAB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085723">
        <w:rPr>
          <w:rFonts w:asciiTheme="minorHAnsi" w:eastAsia="Calibri" w:hAnsiTheme="minorHAnsi" w:cstheme="minorHAnsi"/>
          <w:b/>
          <w:color w:val="FF0000"/>
          <w:sz w:val="22"/>
          <w:szCs w:val="22"/>
          <w:lang w:val="pl-PL"/>
        </w:rPr>
        <w:t>Oświadczam, że posiadam/nie posiadam</w:t>
      </w:r>
      <w:r w:rsidRPr="00B4300F">
        <w:rPr>
          <w:rFonts w:asciiTheme="minorHAnsi" w:eastAsia="Calibri" w:hAnsiTheme="minorHAnsi" w:cstheme="minorHAnsi"/>
          <w:sz w:val="22"/>
          <w:szCs w:val="22"/>
          <w:lang w:val="pl-PL"/>
        </w:rPr>
        <w:t>* aktualne na dzień składania ofert uprawnienia do wykonywania działalności określonej w przedmiocie zamówienia, jeżeli przepisy prawa nak</w:t>
      </w:r>
      <w:r w:rsidR="004A2AAB" w:rsidRPr="00B4300F">
        <w:rPr>
          <w:rFonts w:asciiTheme="minorHAnsi" w:eastAsia="Calibri" w:hAnsiTheme="minorHAnsi" w:cstheme="minorHAnsi"/>
          <w:sz w:val="22"/>
          <w:szCs w:val="22"/>
          <w:lang w:val="pl-PL"/>
        </w:rPr>
        <w:t>ładają obowiązek ich posiadania.</w:t>
      </w:r>
    </w:p>
    <w:p w14:paraId="3B5E3D71" w14:textId="77777777" w:rsidR="004A2AAB" w:rsidRPr="00B4300F" w:rsidRDefault="00F72B87" w:rsidP="004A2AAB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085723"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  <w:lastRenderedPageBreak/>
        <w:t>Oświadczam, że wypełniłem/am / nie wypełniłem/łam*</w:t>
      </w:r>
      <w:r w:rsidRPr="00085723">
        <w:rPr>
          <w:rFonts w:asciiTheme="minorHAnsi" w:hAnsiTheme="minorHAnsi" w:cstheme="minorHAnsi"/>
          <w:color w:val="FF0000"/>
          <w:sz w:val="22"/>
          <w:szCs w:val="22"/>
          <w:lang w:val="pl-PL"/>
        </w:rPr>
        <w:t xml:space="preserve"> 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>obowiązki informacyjne przewidziane w art. 13 lub art. 14 RODO</w:t>
      </w:r>
      <w:r w:rsidRPr="00B4300F">
        <w:rPr>
          <w:rStyle w:val="Odwoanieprzypisudolnego"/>
          <w:rFonts w:asciiTheme="minorHAnsi" w:hAnsiTheme="minorHAnsi" w:cstheme="minorHAnsi"/>
          <w:sz w:val="22"/>
          <w:szCs w:val="22"/>
          <w:lang w:val="pl-PL"/>
        </w:rPr>
        <w:footnoteReference w:id="1"/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 wobec osób fizycznych, od których dane osobowe bezpośrednio lub pośrednio pozyskałem/am w celu ubiegania się o udzielenie zamówienia w niniejszym postępowaniu.</w:t>
      </w:r>
      <w:r w:rsidRPr="00B4300F">
        <w:rPr>
          <w:rStyle w:val="Odwoanieprzypisudolnego"/>
          <w:rFonts w:asciiTheme="minorHAnsi" w:hAnsiTheme="minorHAnsi" w:cstheme="minorHAnsi"/>
          <w:sz w:val="22"/>
          <w:szCs w:val="22"/>
          <w:lang w:val="pl-PL"/>
        </w:rPr>
        <w:footnoteReference w:id="2"/>
      </w:r>
    </w:p>
    <w:p w14:paraId="1E8B1FCC" w14:textId="77777777" w:rsidR="004A2AAB" w:rsidRPr="00B4300F" w:rsidRDefault="00F72B87" w:rsidP="004A2AAB">
      <w:pPr>
        <w:pStyle w:val="Akapitzlist"/>
        <w:numPr>
          <w:ilvl w:val="0"/>
          <w:numId w:val="40"/>
        </w:numPr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085723"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  <w:t>Oświadczam, że podlegam/nie podlegam*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wykluczeniu z przyczyn określonych w art. 108 </w:t>
      </w:r>
      <w:r w:rsidRPr="00B4300F">
        <w:rPr>
          <w:rFonts w:asciiTheme="minorHAnsi" w:hAnsiTheme="minorHAnsi" w:cstheme="minorHAnsi"/>
          <w:bCs/>
          <w:sz w:val="22"/>
          <w:szCs w:val="22"/>
          <w:lang w:val="pl-PL"/>
        </w:rPr>
        <w:t>ustawą z dnia 11 września 2019r. - Prawo zamówień publicznych</w:t>
      </w:r>
      <w:r w:rsidR="004A2AAB" w:rsidRPr="00B4300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(tekst jednolity: Dz. U. z 2024 r. poz. 1320</w:t>
      </w:r>
      <w:r w:rsidRPr="00B4300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z późn. zm.)</w:t>
      </w:r>
    </w:p>
    <w:p w14:paraId="3B23128A" w14:textId="77777777" w:rsidR="004A2AAB" w:rsidRPr="00B4300F" w:rsidRDefault="004A2AAB" w:rsidP="004A2AAB">
      <w:pPr>
        <w:pStyle w:val="Akapitzlist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</w:p>
    <w:p w14:paraId="6828D36D" w14:textId="2DBA241B" w:rsidR="00F72B87" w:rsidRDefault="00F72B87" w:rsidP="004A2AAB">
      <w:pPr>
        <w:pStyle w:val="Akapitzlist"/>
        <w:numPr>
          <w:ilvl w:val="0"/>
          <w:numId w:val="41"/>
        </w:numPr>
        <w:tabs>
          <w:tab w:val="left" w:pos="284"/>
        </w:tabs>
        <w:ind w:right="432"/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>Oferuję wykonanie przedmiotu zamówienia</w:t>
      </w:r>
      <w:r w:rsidR="00A94A1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E4A5D">
        <w:rPr>
          <w:rFonts w:asciiTheme="minorHAnsi" w:hAnsiTheme="minorHAnsi" w:cstheme="minorHAnsi"/>
          <w:sz w:val="22"/>
          <w:szCs w:val="22"/>
          <w:lang w:val="pl-PL"/>
        </w:rPr>
        <w:t xml:space="preserve">polegającego na </w:t>
      </w:r>
      <w:r w:rsidR="00382E95" w:rsidRPr="00382E95">
        <w:rPr>
          <w:rFonts w:asciiTheme="minorHAnsi" w:hAnsiTheme="minorHAnsi" w:cstheme="minorHAnsi"/>
          <w:sz w:val="22"/>
          <w:szCs w:val="22"/>
          <w:lang w:val="pl-PL"/>
        </w:rPr>
        <w:t xml:space="preserve">przeprowadzeniu indywidualnego </w:t>
      </w:r>
      <w:r w:rsidR="00382E95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382E95" w:rsidRPr="00382E95">
        <w:rPr>
          <w:rFonts w:asciiTheme="minorHAnsi" w:hAnsiTheme="minorHAnsi" w:cstheme="minorHAnsi"/>
          <w:sz w:val="22"/>
          <w:szCs w:val="22"/>
          <w:lang w:val="pl-PL"/>
        </w:rPr>
        <w:t xml:space="preserve"> grupowego wsparcia psychologicznego</w:t>
      </w:r>
      <w:r w:rsidR="00382E95" w:rsidRPr="00382E9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>za</w:t>
      </w:r>
      <w:r w:rsidR="00F37B2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>cenę, w wysokości:</w:t>
      </w:r>
    </w:p>
    <w:p w14:paraId="5A439547" w14:textId="77777777" w:rsidR="00A75BDE" w:rsidRDefault="00A75BDE" w:rsidP="00A75BDE">
      <w:pPr>
        <w:pStyle w:val="Akapitzlist"/>
        <w:tabs>
          <w:tab w:val="left" w:pos="284"/>
        </w:tabs>
        <w:ind w:left="360" w:right="432"/>
        <w:rPr>
          <w:rFonts w:asciiTheme="minorHAnsi" w:hAnsiTheme="minorHAnsi" w:cstheme="minorHAnsi"/>
          <w:sz w:val="22"/>
          <w:szCs w:val="22"/>
          <w:lang w:val="pl-PL"/>
        </w:rPr>
      </w:pPr>
    </w:p>
    <w:p w14:paraId="7F7FDB54" w14:textId="77777777" w:rsidR="00F745D0" w:rsidRPr="00B4300F" w:rsidRDefault="00F745D0" w:rsidP="00F745D0">
      <w:pPr>
        <w:pStyle w:val="Akapitzlist"/>
        <w:tabs>
          <w:tab w:val="left" w:pos="284"/>
        </w:tabs>
        <w:ind w:left="360" w:right="432"/>
        <w:rPr>
          <w:rFonts w:asciiTheme="minorHAnsi" w:hAnsiTheme="minorHAnsi" w:cstheme="minorHAnsi"/>
          <w:sz w:val="22"/>
          <w:szCs w:val="22"/>
          <w:lang w:val="pl-PL"/>
        </w:rPr>
      </w:pPr>
    </w:p>
    <w:p w14:paraId="0143E49A" w14:textId="51B0A1CF" w:rsidR="00F72B87" w:rsidRDefault="00F72B87" w:rsidP="5B63D5BD">
      <w:pPr>
        <w:spacing w:line="360" w:lineRule="auto"/>
        <w:ind w:left="142" w:firstLine="142"/>
        <w:rPr>
          <w:rFonts w:asciiTheme="minorHAnsi" w:hAnsiTheme="minorHAnsi" w:cstheme="minorBidi"/>
          <w:sz w:val="22"/>
          <w:szCs w:val="22"/>
        </w:rPr>
      </w:pPr>
      <w:proofErr w:type="spellStart"/>
      <w:r w:rsidRPr="5B63D5BD">
        <w:rPr>
          <w:rFonts w:asciiTheme="minorHAnsi" w:hAnsiTheme="minorHAnsi" w:cstheme="minorBidi"/>
          <w:b/>
          <w:bCs/>
          <w:sz w:val="22"/>
          <w:szCs w:val="22"/>
        </w:rPr>
        <w:t>cena</w:t>
      </w:r>
      <w:proofErr w:type="spellEnd"/>
      <w:r w:rsidRPr="5B63D5BD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proofErr w:type="spellStart"/>
      <w:r w:rsidRPr="5B63D5BD">
        <w:rPr>
          <w:rFonts w:asciiTheme="minorHAnsi" w:hAnsiTheme="minorHAnsi" w:cstheme="minorBidi"/>
          <w:b/>
          <w:bCs/>
          <w:sz w:val="22"/>
          <w:szCs w:val="22"/>
        </w:rPr>
        <w:t>brutto</w:t>
      </w:r>
      <w:proofErr w:type="spellEnd"/>
      <w:r w:rsidR="00A6521C">
        <w:rPr>
          <w:rFonts w:asciiTheme="minorHAnsi" w:hAnsiTheme="minorHAnsi" w:cstheme="minorBidi"/>
          <w:b/>
          <w:bCs/>
          <w:sz w:val="22"/>
          <w:szCs w:val="22"/>
        </w:rPr>
        <w:t>/h</w:t>
      </w:r>
      <w:r w:rsidR="007A494A" w:rsidRPr="5B63D5BD">
        <w:rPr>
          <w:rFonts w:asciiTheme="minorHAnsi" w:hAnsiTheme="minorHAnsi" w:cstheme="minorBidi"/>
          <w:sz w:val="22"/>
          <w:szCs w:val="22"/>
        </w:rPr>
        <w:t xml:space="preserve"> …………………….…PLN; </w:t>
      </w:r>
      <w:proofErr w:type="spellStart"/>
      <w:r w:rsidRPr="5B63D5BD">
        <w:rPr>
          <w:rFonts w:asciiTheme="minorHAnsi" w:hAnsiTheme="minorHAnsi" w:cstheme="minorBidi"/>
          <w:sz w:val="22"/>
          <w:szCs w:val="22"/>
        </w:rPr>
        <w:t>słownie</w:t>
      </w:r>
      <w:proofErr w:type="spellEnd"/>
      <w:r w:rsidRPr="5B63D5BD">
        <w:rPr>
          <w:rFonts w:asciiTheme="minorHAnsi" w:hAnsiTheme="minorHAnsi" w:cstheme="minorBidi"/>
          <w:sz w:val="22"/>
          <w:szCs w:val="22"/>
        </w:rPr>
        <w:t>: ………………………</w:t>
      </w:r>
      <w:r w:rsidR="005A65BF" w:rsidRPr="5B63D5BD">
        <w:rPr>
          <w:rFonts w:asciiTheme="minorHAnsi" w:hAnsiTheme="minorHAnsi" w:cstheme="minorBidi"/>
          <w:sz w:val="22"/>
          <w:szCs w:val="22"/>
        </w:rPr>
        <w:t>……………………………</w:t>
      </w:r>
      <w:r w:rsidR="00A6521C">
        <w:rPr>
          <w:rFonts w:asciiTheme="minorHAnsi" w:hAnsiTheme="minorHAnsi" w:cstheme="minorBidi"/>
          <w:sz w:val="22"/>
          <w:szCs w:val="22"/>
        </w:rPr>
        <w:t>………</w:t>
      </w:r>
      <w:r w:rsidR="005A65BF" w:rsidRPr="5B63D5BD">
        <w:rPr>
          <w:rFonts w:asciiTheme="minorHAnsi" w:hAnsiTheme="minorHAnsi" w:cstheme="minorBidi"/>
          <w:sz w:val="22"/>
          <w:szCs w:val="22"/>
        </w:rPr>
        <w:t>…………………..</w:t>
      </w:r>
    </w:p>
    <w:p w14:paraId="06660BA0" w14:textId="77777777" w:rsidR="00A42E42" w:rsidRPr="00B4300F" w:rsidRDefault="00A42E42" w:rsidP="00F72B87">
      <w:pPr>
        <w:spacing w:line="360" w:lineRule="auto"/>
        <w:ind w:left="142" w:firstLine="142"/>
        <w:rPr>
          <w:rFonts w:asciiTheme="minorHAnsi" w:hAnsiTheme="minorHAnsi" w:cstheme="minorHAnsi"/>
          <w:sz w:val="22"/>
          <w:szCs w:val="22"/>
          <w:lang w:val="pl-PL"/>
        </w:rPr>
      </w:pPr>
    </w:p>
    <w:p w14:paraId="6075AD06" w14:textId="2B070F71" w:rsidR="00F72B87" w:rsidRDefault="00F72B87" w:rsidP="5B63D5BD">
      <w:pPr>
        <w:spacing w:line="360" w:lineRule="auto"/>
        <w:ind w:left="142" w:firstLine="142"/>
        <w:rPr>
          <w:rFonts w:asciiTheme="minorHAnsi" w:hAnsiTheme="minorHAnsi" w:cstheme="minorBidi"/>
          <w:sz w:val="22"/>
          <w:szCs w:val="22"/>
        </w:rPr>
      </w:pPr>
      <w:r w:rsidRPr="5B63D5BD">
        <w:rPr>
          <w:rFonts w:asciiTheme="minorHAnsi" w:hAnsiTheme="minorHAnsi" w:cstheme="minorBidi"/>
          <w:b/>
          <w:bCs/>
          <w:sz w:val="22"/>
          <w:szCs w:val="22"/>
        </w:rPr>
        <w:t xml:space="preserve">cena </w:t>
      </w:r>
      <w:proofErr w:type="spellStart"/>
      <w:r w:rsidRPr="5B63D5BD">
        <w:rPr>
          <w:rFonts w:asciiTheme="minorHAnsi" w:hAnsiTheme="minorHAnsi" w:cstheme="minorBidi"/>
          <w:b/>
          <w:bCs/>
          <w:sz w:val="22"/>
          <w:szCs w:val="22"/>
        </w:rPr>
        <w:t>netto</w:t>
      </w:r>
      <w:proofErr w:type="spellEnd"/>
      <w:r w:rsidR="00A6521C">
        <w:rPr>
          <w:rFonts w:asciiTheme="minorHAnsi" w:hAnsiTheme="minorHAnsi" w:cstheme="minorBidi"/>
          <w:b/>
          <w:bCs/>
          <w:sz w:val="22"/>
          <w:szCs w:val="22"/>
        </w:rPr>
        <w:t>/h</w:t>
      </w:r>
      <w:r w:rsidRPr="5B63D5BD">
        <w:rPr>
          <w:rFonts w:asciiTheme="minorHAnsi" w:hAnsiTheme="minorHAnsi" w:cstheme="minorBidi"/>
          <w:sz w:val="22"/>
          <w:szCs w:val="22"/>
        </w:rPr>
        <w:t xml:space="preserve"> …………………………</w:t>
      </w:r>
      <w:r w:rsidR="005A65BF" w:rsidRPr="5B63D5BD">
        <w:rPr>
          <w:rFonts w:asciiTheme="minorHAnsi" w:hAnsiTheme="minorHAnsi" w:cstheme="minorBidi"/>
          <w:sz w:val="22"/>
          <w:szCs w:val="22"/>
        </w:rPr>
        <w:t xml:space="preserve">PLN; słownie </w:t>
      </w:r>
      <w:r w:rsidRPr="5B63D5BD">
        <w:rPr>
          <w:rFonts w:asciiTheme="minorHAnsi" w:hAnsiTheme="minorHAnsi" w:cstheme="minorBidi"/>
          <w:sz w:val="22"/>
          <w:szCs w:val="22"/>
        </w:rPr>
        <w:t>..………………………………………………..…</w:t>
      </w:r>
      <w:r w:rsidR="005A65BF" w:rsidRPr="5B63D5BD">
        <w:rPr>
          <w:rFonts w:asciiTheme="minorHAnsi" w:hAnsiTheme="minorHAnsi" w:cstheme="minorBidi"/>
          <w:sz w:val="22"/>
          <w:szCs w:val="22"/>
        </w:rPr>
        <w:t>…………………………</w:t>
      </w:r>
      <w:r w:rsidR="00A75BDE" w:rsidRPr="5B63D5BD">
        <w:rPr>
          <w:rFonts w:asciiTheme="minorHAnsi" w:hAnsiTheme="minorHAnsi" w:cstheme="minorBidi"/>
          <w:sz w:val="22"/>
          <w:szCs w:val="22"/>
        </w:rPr>
        <w:t>..</w:t>
      </w:r>
    </w:p>
    <w:p w14:paraId="299C5FCA" w14:textId="77777777" w:rsidR="00D847D0" w:rsidRDefault="00D847D0" w:rsidP="00D847D0">
      <w:pPr>
        <w:spacing w:line="360" w:lineRule="auto"/>
        <w:ind w:left="142" w:firstLine="142"/>
        <w:rPr>
          <w:rFonts w:asciiTheme="minorHAnsi" w:hAnsiTheme="minorHAnsi" w:cstheme="minorHAnsi"/>
          <w:sz w:val="22"/>
          <w:szCs w:val="22"/>
          <w:lang w:val="pl-PL"/>
        </w:rPr>
      </w:pPr>
    </w:p>
    <w:p w14:paraId="76DFDAE4" w14:textId="77777777" w:rsidR="00D64E58" w:rsidRPr="00D847D0" w:rsidRDefault="00D64E58" w:rsidP="00D847D0">
      <w:pPr>
        <w:spacing w:line="360" w:lineRule="auto"/>
        <w:ind w:left="142" w:firstLine="142"/>
        <w:rPr>
          <w:rFonts w:asciiTheme="minorHAnsi" w:hAnsiTheme="minorHAnsi" w:cstheme="minorHAnsi"/>
          <w:sz w:val="22"/>
          <w:szCs w:val="22"/>
          <w:lang w:val="pl-PL"/>
        </w:rPr>
      </w:pPr>
    </w:p>
    <w:p w14:paraId="4D0472E5" w14:textId="77777777" w:rsidR="00F72B87" w:rsidRPr="00B4300F" w:rsidRDefault="00F72B87" w:rsidP="00F72B87">
      <w:pPr>
        <w:pStyle w:val="Nagwek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3EB88DD6" w14:textId="016BB572" w:rsidR="00F72B87" w:rsidRPr="00B4300F" w:rsidRDefault="00F72B87" w:rsidP="00F72B87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        …………………..……</w:t>
      </w:r>
      <w:r w:rsidR="00775B77">
        <w:rPr>
          <w:rFonts w:asciiTheme="minorHAnsi" w:hAnsiTheme="minorHAnsi" w:cstheme="minorHAnsi"/>
          <w:sz w:val="22"/>
          <w:szCs w:val="22"/>
          <w:lang w:val="pl-PL"/>
        </w:rPr>
        <w:t>……..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      …………………………………………………                                           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br/>
        <w:t xml:space="preserve">         (miejscowość, data)             </w:t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B4300F">
        <w:rPr>
          <w:rFonts w:asciiTheme="minorHAnsi" w:hAnsiTheme="minorHAnsi" w:cstheme="minorHAnsi"/>
          <w:sz w:val="22"/>
          <w:szCs w:val="22"/>
          <w:lang w:val="pl-PL"/>
        </w:rPr>
        <w:tab/>
        <w:t xml:space="preserve">(podpis osoby/osób uprawnionych)                          </w:t>
      </w:r>
    </w:p>
    <w:p w14:paraId="4682B903" w14:textId="6263937B" w:rsidR="009765C4" w:rsidRPr="00B4300F" w:rsidRDefault="009765C4" w:rsidP="004A2AAB">
      <w:pPr>
        <w:pStyle w:val="Akapitzlist"/>
        <w:widowControl w:val="0"/>
        <w:suppressAutoHyphens w:val="0"/>
        <w:autoSpaceDE w:val="0"/>
        <w:autoSpaceDN w:val="0"/>
        <w:spacing w:after="20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sectPr w:rsidR="009765C4" w:rsidRPr="00B430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6C05" w14:textId="77777777" w:rsidR="00A72A31" w:rsidRDefault="00A72A31" w:rsidP="00231BDB">
      <w:r>
        <w:separator/>
      </w:r>
    </w:p>
  </w:endnote>
  <w:endnote w:type="continuationSeparator" w:id="0">
    <w:p w14:paraId="0EE7CFAC" w14:textId="77777777" w:rsidR="00A72A31" w:rsidRDefault="00A72A31" w:rsidP="00231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4A97" w14:textId="77777777" w:rsidR="00F5238E" w:rsidRDefault="00F5238E" w:rsidP="00F5238E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 w:rsidRPr="00ED749B">
      <w:rPr>
        <w:rFonts w:asciiTheme="minorHAnsi" w:hAnsiTheme="minorHAnsi" w:cstheme="minorHAnsi"/>
        <w:i/>
        <w:sz w:val="18"/>
        <w:szCs w:val="18"/>
        <w:lang w:val="pl-PL"/>
      </w:rPr>
      <w:t>Pilotaż Społecznej Agencji Najmu w</w:t>
    </w:r>
    <w:r>
      <w:rPr>
        <w:rFonts w:asciiTheme="minorHAnsi" w:hAnsiTheme="minorHAnsi" w:cstheme="minorHAnsi"/>
        <w:i/>
        <w:sz w:val="18"/>
        <w:szCs w:val="18"/>
        <w:lang w:val="pl-PL"/>
      </w:rPr>
      <w:t xml:space="preserve"> Dąbrowie Górniczej adresowanej do mieszkańców pozostających w trudnej sytuacji mieszkaniowej i życiowej</w:t>
    </w:r>
  </w:p>
  <w:p w14:paraId="2570775C" w14:textId="74379B71" w:rsidR="00921804" w:rsidRPr="00F5238E" w:rsidRDefault="00F5238E" w:rsidP="00F5238E">
    <w:pPr>
      <w:pStyle w:val="NormalnyWeb"/>
      <w:spacing w:before="0" w:beforeAutospacing="0" w:after="0" w:line="240" w:lineRule="auto"/>
      <w:jc w:val="center"/>
      <w:rPr>
        <w:rFonts w:asciiTheme="minorHAnsi" w:hAnsiTheme="minorHAnsi" w:cstheme="minorHAnsi"/>
        <w:i/>
        <w:sz w:val="18"/>
        <w:szCs w:val="18"/>
        <w:lang w:val="pl-PL"/>
      </w:rPr>
    </w:pPr>
    <w:r>
      <w:rPr>
        <w:rFonts w:asciiTheme="minorHAnsi" w:hAnsiTheme="minorHAnsi" w:cstheme="minorHAnsi"/>
        <w:i/>
        <w:sz w:val="18"/>
        <w:szCs w:val="18"/>
        <w:lang w:val="pl-PL"/>
      </w:rPr>
      <w:t>Projekt dofinansowany ze środków Unii Europejskiej w ramach programu Fundusze Europejskie dla Rozwoju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10F32" w14:textId="77777777" w:rsidR="00A72A31" w:rsidRDefault="00A72A31" w:rsidP="00231BDB">
      <w:r>
        <w:separator/>
      </w:r>
    </w:p>
  </w:footnote>
  <w:footnote w:type="continuationSeparator" w:id="0">
    <w:p w14:paraId="2C79C059" w14:textId="77777777" w:rsidR="00A72A31" w:rsidRDefault="00A72A31" w:rsidP="00231BDB">
      <w:r>
        <w:continuationSeparator/>
      </w:r>
    </w:p>
  </w:footnote>
  <w:footnote w:id="1">
    <w:p w14:paraId="492631FE" w14:textId="77777777" w:rsidR="00F72B87" w:rsidRPr="00EF01EA" w:rsidRDefault="00F72B87" w:rsidP="00F72B87">
      <w:pPr>
        <w:pStyle w:val="Tekstprzypisudolnego"/>
        <w:jc w:val="both"/>
        <w:rPr>
          <w:rFonts w:cstheme="minorHAnsi"/>
          <w:sz w:val="14"/>
          <w:szCs w:val="16"/>
        </w:rPr>
      </w:pPr>
      <w:r w:rsidRPr="00EF01EA">
        <w:rPr>
          <w:rStyle w:val="Odwoanieprzypisudolnego"/>
          <w:rFonts w:cstheme="minorHAnsi"/>
          <w:sz w:val="14"/>
          <w:szCs w:val="16"/>
        </w:rPr>
        <w:footnoteRef/>
      </w:r>
      <w:r w:rsidRPr="00EF01EA">
        <w:rPr>
          <w:rFonts w:cstheme="minorHAnsi"/>
          <w:sz w:val="14"/>
          <w:szCs w:val="16"/>
        </w:rPr>
        <w:t xml:space="preserve"> rozporządzenie Parlamentu Europejskiego i Rady (UE) 2016/679 z dnia 27 kwietnia 2016 r. w sprawie ochrony osób fizycznych w związku </w:t>
      </w:r>
      <w:r w:rsidRPr="00EF01EA">
        <w:rPr>
          <w:rFonts w:cstheme="minorHAnsi"/>
          <w:sz w:val="14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58C2A6" w14:textId="77777777" w:rsidR="00F72B87" w:rsidRDefault="00F72B87" w:rsidP="00F72B87">
      <w:pPr>
        <w:pStyle w:val="Tekstprzypisudolnego"/>
        <w:jc w:val="both"/>
        <w:rPr>
          <w:rFonts w:cstheme="minorHAnsi"/>
          <w:sz w:val="14"/>
          <w:szCs w:val="16"/>
        </w:rPr>
      </w:pPr>
      <w:r w:rsidRPr="00EF01EA">
        <w:rPr>
          <w:rStyle w:val="Odwoanieprzypisudolnego"/>
          <w:rFonts w:cstheme="minorHAnsi"/>
          <w:sz w:val="14"/>
          <w:szCs w:val="16"/>
        </w:rPr>
        <w:footnoteRef/>
      </w:r>
      <w:r w:rsidRPr="00EF01EA">
        <w:rPr>
          <w:rFonts w:cstheme="minorHAnsi"/>
          <w:sz w:val="14"/>
          <w:szCs w:val="16"/>
        </w:rPr>
        <w:t xml:space="preserve"> Nie dotyczy, jeżeli Wykonawca nie przekazuje danych osobowych innych niż bezpośrednio jego dotyczących lub zachodzi wyłączenie stosowania obowiązku informacyjnego, stosowanie do art. 13 ust. 4 lub art. 14 ust. 5 RODO.</w:t>
      </w:r>
    </w:p>
    <w:p w14:paraId="3D30514B" w14:textId="77777777" w:rsidR="00F72B87" w:rsidRPr="00927593" w:rsidRDefault="00F72B87" w:rsidP="00F72B87">
      <w:pPr>
        <w:pStyle w:val="Tekstprzypisudolneg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*</w:t>
      </w:r>
      <w:r w:rsidRPr="00734FD1">
        <w:rPr>
          <w:rFonts w:cstheme="minorHAnsi"/>
          <w:b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BDD40" w14:textId="58CE71BC" w:rsidR="00921804" w:rsidRDefault="00A92ED0" w:rsidP="00A92ED0">
    <w:pPr>
      <w:pStyle w:val="Nagwek"/>
      <w:tabs>
        <w:tab w:val="left" w:pos="2745"/>
      </w:tabs>
    </w:pPr>
    <w:r w:rsidRPr="004F5D63">
      <w:rPr>
        <w:noProof/>
        <w:lang w:val="pl-PL"/>
      </w:rPr>
      <w:drawing>
        <wp:inline distT="0" distB="0" distL="0" distR="0" wp14:anchorId="02EE1F81" wp14:editId="3A81C369">
          <wp:extent cx="5760720" cy="605155"/>
          <wp:effectExtent l="0" t="0" r="0" b="4445"/>
          <wp:docPr id="1125774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92"/>
        </w:tabs>
        <w:ind w:left="692" w:hanging="360"/>
      </w:pPr>
    </w:lvl>
  </w:abstractNum>
  <w:abstractNum w:abstractNumId="2" w15:restartNumberingAfterBreak="0">
    <w:nsid w:val="00000004"/>
    <w:multiLevelType w:val="singleLevel"/>
    <w:tmpl w:val="C530361C"/>
    <w:name w:val="WW8Num4"/>
    <w:lvl w:ilvl="0">
      <w:start w:val="1"/>
      <w:numFmt w:val="decimal"/>
      <w:lvlText w:val="%1."/>
      <w:lvlJc w:val="left"/>
      <w:pPr>
        <w:tabs>
          <w:tab w:val="num" w:pos="254"/>
        </w:tabs>
        <w:ind w:left="0" w:firstLine="0"/>
      </w:pPr>
      <w:rPr>
        <w:rFonts w:asciiTheme="minorHAnsi" w:hAnsiTheme="minorHAnsi" w:cstheme="minorHAnsi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1" w15:restartNumberingAfterBreak="0">
    <w:nsid w:val="00000051"/>
    <w:multiLevelType w:val="multilevel"/>
    <w:tmpl w:val="EBCEC0E6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654739"/>
    <w:multiLevelType w:val="hybridMultilevel"/>
    <w:tmpl w:val="377C0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C25C44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0C4EC3"/>
    <w:multiLevelType w:val="hybridMultilevel"/>
    <w:tmpl w:val="969422E4"/>
    <w:lvl w:ilvl="0" w:tplc="F3E63F4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0929106B"/>
    <w:multiLevelType w:val="hybridMultilevel"/>
    <w:tmpl w:val="3744B1E6"/>
    <w:lvl w:ilvl="0" w:tplc="3E9A176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5B302C"/>
    <w:multiLevelType w:val="hybridMultilevel"/>
    <w:tmpl w:val="FCACE8E4"/>
    <w:lvl w:ilvl="0" w:tplc="204433A2">
      <w:start w:val="27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8962D7"/>
    <w:multiLevelType w:val="hybridMultilevel"/>
    <w:tmpl w:val="D85A78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445E1C"/>
    <w:multiLevelType w:val="hybridMultilevel"/>
    <w:tmpl w:val="C4E4D8EA"/>
    <w:lvl w:ilvl="0" w:tplc="03D66E9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AE1EAF"/>
    <w:multiLevelType w:val="hybridMultilevel"/>
    <w:tmpl w:val="E61ECEAE"/>
    <w:lvl w:ilvl="0" w:tplc="8F2AC31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396DF6"/>
    <w:multiLevelType w:val="hybridMultilevel"/>
    <w:tmpl w:val="CEA88350"/>
    <w:lvl w:ilvl="0" w:tplc="B96E28E8">
      <w:start w:val="1"/>
      <w:numFmt w:val="decimal"/>
      <w:lvlText w:val="%1."/>
      <w:lvlJc w:val="left"/>
      <w:pPr>
        <w:ind w:left="717" w:hanging="360"/>
      </w:pPr>
      <w:rPr>
        <w:rFonts w:asciiTheme="minorHAnsi" w:eastAsia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113C5342"/>
    <w:multiLevelType w:val="hybridMultilevel"/>
    <w:tmpl w:val="7026055E"/>
    <w:lvl w:ilvl="0" w:tplc="03EAA954">
      <w:start w:val="1"/>
      <w:numFmt w:val="decimal"/>
      <w:suff w:val="space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56B95"/>
    <w:multiLevelType w:val="hybridMultilevel"/>
    <w:tmpl w:val="CC5ED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B0C4503"/>
    <w:multiLevelType w:val="hybridMultilevel"/>
    <w:tmpl w:val="7C34390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B0D3B6B"/>
    <w:multiLevelType w:val="hybridMultilevel"/>
    <w:tmpl w:val="6B5C41A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5" w15:restartNumberingAfterBreak="0">
    <w:nsid w:val="2EF07C53"/>
    <w:multiLevelType w:val="hybridMultilevel"/>
    <w:tmpl w:val="7732250E"/>
    <w:lvl w:ilvl="0" w:tplc="4CEA3C4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AE80DFE"/>
    <w:multiLevelType w:val="hybridMultilevel"/>
    <w:tmpl w:val="E436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3384B"/>
    <w:multiLevelType w:val="hybridMultilevel"/>
    <w:tmpl w:val="C4A45F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3CA07422"/>
    <w:multiLevelType w:val="hybridMultilevel"/>
    <w:tmpl w:val="2A7AD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CA4BEC"/>
    <w:multiLevelType w:val="hybridMultilevel"/>
    <w:tmpl w:val="A8C86E84"/>
    <w:lvl w:ilvl="0" w:tplc="434C3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1640C5"/>
    <w:multiLevelType w:val="hybridMultilevel"/>
    <w:tmpl w:val="B0E6FF2A"/>
    <w:lvl w:ilvl="0" w:tplc="3656EB8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C0296F"/>
    <w:multiLevelType w:val="hybridMultilevel"/>
    <w:tmpl w:val="C7F8E890"/>
    <w:lvl w:ilvl="0" w:tplc="0DC4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634262CA">
      <w:numFmt w:val="none"/>
      <w:lvlText w:val=""/>
      <w:lvlJc w:val="left"/>
      <w:pPr>
        <w:tabs>
          <w:tab w:val="num" w:pos="360"/>
        </w:tabs>
      </w:pPr>
    </w:lvl>
    <w:lvl w:ilvl="3" w:tplc="534CE056">
      <w:numFmt w:val="none"/>
      <w:lvlText w:val=""/>
      <w:lvlJc w:val="left"/>
      <w:pPr>
        <w:tabs>
          <w:tab w:val="num" w:pos="360"/>
        </w:tabs>
      </w:pPr>
    </w:lvl>
    <w:lvl w:ilvl="4" w:tplc="DF184E16">
      <w:numFmt w:val="none"/>
      <w:lvlText w:val=""/>
      <w:lvlJc w:val="left"/>
      <w:pPr>
        <w:tabs>
          <w:tab w:val="num" w:pos="360"/>
        </w:tabs>
      </w:pPr>
    </w:lvl>
    <w:lvl w:ilvl="5" w:tplc="0E286E56">
      <w:numFmt w:val="none"/>
      <w:lvlText w:val=""/>
      <w:lvlJc w:val="left"/>
      <w:pPr>
        <w:tabs>
          <w:tab w:val="num" w:pos="360"/>
        </w:tabs>
      </w:pPr>
    </w:lvl>
    <w:lvl w:ilvl="6" w:tplc="69427236">
      <w:numFmt w:val="none"/>
      <w:lvlText w:val=""/>
      <w:lvlJc w:val="left"/>
      <w:pPr>
        <w:tabs>
          <w:tab w:val="num" w:pos="360"/>
        </w:tabs>
      </w:pPr>
    </w:lvl>
    <w:lvl w:ilvl="7" w:tplc="0316DE5E">
      <w:numFmt w:val="none"/>
      <w:lvlText w:val=""/>
      <w:lvlJc w:val="left"/>
      <w:pPr>
        <w:tabs>
          <w:tab w:val="num" w:pos="360"/>
        </w:tabs>
      </w:pPr>
    </w:lvl>
    <w:lvl w:ilvl="8" w:tplc="48C2A1C6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462B3385"/>
    <w:multiLevelType w:val="hybridMultilevel"/>
    <w:tmpl w:val="43DE215A"/>
    <w:lvl w:ilvl="0" w:tplc="0FC68D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C470F"/>
    <w:multiLevelType w:val="hybridMultilevel"/>
    <w:tmpl w:val="76B4461A"/>
    <w:lvl w:ilvl="0" w:tplc="B23E81B8">
      <w:start w:val="1"/>
      <w:numFmt w:val="decimal"/>
      <w:lvlText w:val="%1."/>
      <w:lvlJc w:val="left"/>
      <w:pPr>
        <w:ind w:left="578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1015815"/>
    <w:multiLevelType w:val="hybridMultilevel"/>
    <w:tmpl w:val="ECE014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20B3CAC"/>
    <w:multiLevelType w:val="multilevel"/>
    <w:tmpl w:val="4D10BA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530953AD"/>
    <w:multiLevelType w:val="singleLevel"/>
    <w:tmpl w:val="427E5C36"/>
    <w:lvl w:ilvl="0">
      <w:start w:val="1"/>
      <w:numFmt w:val="decimal"/>
      <w:lvlText w:val="%1)"/>
      <w:lvlJc w:val="left"/>
      <w:pPr>
        <w:tabs>
          <w:tab w:val="num" w:pos="562"/>
        </w:tabs>
        <w:ind w:left="562" w:hanging="420"/>
      </w:pPr>
      <w:rPr>
        <w:rFonts w:hint="default"/>
      </w:rPr>
    </w:lvl>
  </w:abstractNum>
  <w:abstractNum w:abstractNumId="38" w15:restartNumberingAfterBreak="0">
    <w:nsid w:val="552D6321"/>
    <w:multiLevelType w:val="hybridMultilevel"/>
    <w:tmpl w:val="6D7A84AA"/>
    <w:lvl w:ilvl="0" w:tplc="D53607B8">
      <w:start w:val="1"/>
      <w:numFmt w:val="decimal"/>
      <w:lvlText w:val="%1."/>
      <w:lvlJc w:val="left"/>
      <w:pPr>
        <w:ind w:left="-485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595" w:hanging="360"/>
      </w:pPr>
    </w:lvl>
    <w:lvl w:ilvl="2" w:tplc="0415001B" w:tentative="1">
      <w:start w:val="1"/>
      <w:numFmt w:val="lowerRoman"/>
      <w:lvlText w:val="%3."/>
      <w:lvlJc w:val="right"/>
      <w:pPr>
        <w:ind w:left="1315" w:hanging="180"/>
      </w:pPr>
    </w:lvl>
    <w:lvl w:ilvl="3" w:tplc="0415000F" w:tentative="1">
      <w:start w:val="1"/>
      <w:numFmt w:val="decimal"/>
      <w:lvlText w:val="%4."/>
      <w:lvlJc w:val="left"/>
      <w:pPr>
        <w:ind w:left="2035" w:hanging="360"/>
      </w:pPr>
    </w:lvl>
    <w:lvl w:ilvl="4" w:tplc="04150019" w:tentative="1">
      <w:start w:val="1"/>
      <w:numFmt w:val="lowerLetter"/>
      <w:lvlText w:val="%5."/>
      <w:lvlJc w:val="left"/>
      <w:pPr>
        <w:ind w:left="2755" w:hanging="360"/>
      </w:pPr>
    </w:lvl>
    <w:lvl w:ilvl="5" w:tplc="0415001B" w:tentative="1">
      <w:start w:val="1"/>
      <w:numFmt w:val="lowerRoman"/>
      <w:lvlText w:val="%6."/>
      <w:lvlJc w:val="right"/>
      <w:pPr>
        <w:ind w:left="3475" w:hanging="180"/>
      </w:pPr>
    </w:lvl>
    <w:lvl w:ilvl="6" w:tplc="0415000F" w:tentative="1">
      <w:start w:val="1"/>
      <w:numFmt w:val="decimal"/>
      <w:lvlText w:val="%7."/>
      <w:lvlJc w:val="left"/>
      <w:pPr>
        <w:ind w:left="4195" w:hanging="360"/>
      </w:pPr>
    </w:lvl>
    <w:lvl w:ilvl="7" w:tplc="04150019" w:tentative="1">
      <w:start w:val="1"/>
      <w:numFmt w:val="lowerLetter"/>
      <w:lvlText w:val="%8."/>
      <w:lvlJc w:val="left"/>
      <w:pPr>
        <w:ind w:left="4915" w:hanging="360"/>
      </w:pPr>
    </w:lvl>
    <w:lvl w:ilvl="8" w:tplc="0415001B" w:tentative="1">
      <w:start w:val="1"/>
      <w:numFmt w:val="lowerRoman"/>
      <w:lvlText w:val="%9."/>
      <w:lvlJc w:val="right"/>
      <w:pPr>
        <w:ind w:left="5635" w:hanging="180"/>
      </w:pPr>
    </w:lvl>
  </w:abstractNum>
  <w:abstractNum w:abstractNumId="39" w15:restartNumberingAfterBreak="0">
    <w:nsid w:val="58533D9E"/>
    <w:multiLevelType w:val="hybridMultilevel"/>
    <w:tmpl w:val="A134C3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FC1718"/>
    <w:multiLevelType w:val="hybridMultilevel"/>
    <w:tmpl w:val="41408918"/>
    <w:lvl w:ilvl="0" w:tplc="78AAA96A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9" w:hanging="360"/>
      </w:pPr>
    </w:lvl>
    <w:lvl w:ilvl="2" w:tplc="0415001B" w:tentative="1">
      <w:start w:val="1"/>
      <w:numFmt w:val="lowerRoman"/>
      <w:lvlText w:val="%3."/>
      <w:lvlJc w:val="right"/>
      <w:pPr>
        <w:ind w:left="1249" w:hanging="180"/>
      </w:pPr>
    </w:lvl>
    <w:lvl w:ilvl="3" w:tplc="0415000F" w:tentative="1">
      <w:start w:val="1"/>
      <w:numFmt w:val="decimal"/>
      <w:lvlText w:val="%4."/>
      <w:lvlJc w:val="left"/>
      <w:pPr>
        <w:ind w:left="1969" w:hanging="360"/>
      </w:pPr>
    </w:lvl>
    <w:lvl w:ilvl="4" w:tplc="04150019" w:tentative="1">
      <w:start w:val="1"/>
      <w:numFmt w:val="lowerLetter"/>
      <w:lvlText w:val="%5."/>
      <w:lvlJc w:val="left"/>
      <w:pPr>
        <w:ind w:left="2689" w:hanging="360"/>
      </w:pPr>
    </w:lvl>
    <w:lvl w:ilvl="5" w:tplc="0415001B" w:tentative="1">
      <w:start w:val="1"/>
      <w:numFmt w:val="lowerRoman"/>
      <w:lvlText w:val="%6."/>
      <w:lvlJc w:val="right"/>
      <w:pPr>
        <w:ind w:left="3409" w:hanging="180"/>
      </w:pPr>
    </w:lvl>
    <w:lvl w:ilvl="6" w:tplc="0415000F" w:tentative="1">
      <w:start w:val="1"/>
      <w:numFmt w:val="decimal"/>
      <w:lvlText w:val="%7."/>
      <w:lvlJc w:val="left"/>
      <w:pPr>
        <w:ind w:left="4129" w:hanging="360"/>
      </w:pPr>
    </w:lvl>
    <w:lvl w:ilvl="7" w:tplc="04150019" w:tentative="1">
      <w:start w:val="1"/>
      <w:numFmt w:val="lowerLetter"/>
      <w:lvlText w:val="%8."/>
      <w:lvlJc w:val="left"/>
      <w:pPr>
        <w:ind w:left="4849" w:hanging="360"/>
      </w:pPr>
    </w:lvl>
    <w:lvl w:ilvl="8" w:tplc="0415001B" w:tentative="1">
      <w:start w:val="1"/>
      <w:numFmt w:val="lowerRoman"/>
      <w:lvlText w:val="%9."/>
      <w:lvlJc w:val="right"/>
      <w:pPr>
        <w:ind w:left="5569" w:hanging="180"/>
      </w:pPr>
    </w:lvl>
  </w:abstractNum>
  <w:abstractNum w:abstractNumId="41" w15:restartNumberingAfterBreak="0">
    <w:nsid w:val="5FEF27E7"/>
    <w:multiLevelType w:val="hybridMultilevel"/>
    <w:tmpl w:val="EE4A1E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6800B78"/>
    <w:multiLevelType w:val="multilevel"/>
    <w:tmpl w:val="D2023DF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87516D3"/>
    <w:multiLevelType w:val="hybridMultilevel"/>
    <w:tmpl w:val="FCD892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1732CC"/>
    <w:multiLevelType w:val="hybridMultilevel"/>
    <w:tmpl w:val="944A4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4DD4C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65664B"/>
    <w:multiLevelType w:val="hybridMultilevel"/>
    <w:tmpl w:val="1EB68BDA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46" w15:restartNumberingAfterBreak="0">
    <w:nsid w:val="6E731432"/>
    <w:multiLevelType w:val="hybridMultilevel"/>
    <w:tmpl w:val="A4CC8EEA"/>
    <w:lvl w:ilvl="0" w:tplc="07DA728A">
      <w:start w:val="1"/>
      <w:numFmt w:val="upperLetter"/>
      <w:lvlText w:val="%1."/>
      <w:lvlJc w:val="left"/>
      <w:pPr>
        <w:ind w:left="1631" w:hanging="360"/>
      </w:pPr>
    </w:lvl>
    <w:lvl w:ilvl="1" w:tplc="BA3E5AD0">
      <w:start w:val="21"/>
      <w:numFmt w:val="decimal"/>
      <w:lvlText w:val="%2."/>
      <w:lvlJc w:val="left"/>
      <w:pPr>
        <w:ind w:left="2351" w:hanging="360"/>
      </w:pPr>
      <w:rPr>
        <w:rFonts w:hint="default"/>
        <w:b/>
      </w:rPr>
    </w:lvl>
    <w:lvl w:ilvl="2" w:tplc="419678C4">
      <w:start w:val="2"/>
      <w:numFmt w:val="upperRoman"/>
      <w:lvlText w:val="%3&gt;"/>
      <w:lvlJc w:val="left"/>
      <w:pPr>
        <w:ind w:left="3611" w:hanging="720"/>
      </w:pPr>
      <w:rPr>
        <w:rFonts w:hint="default"/>
        <w:b/>
      </w:rPr>
    </w:lvl>
    <w:lvl w:ilvl="3" w:tplc="AE4E5EC4">
      <w:start w:val="1"/>
      <w:numFmt w:val="decimal"/>
      <w:lvlText w:val="%4)"/>
      <w:lvlJc w:val="left"/>
      <w:pPr>
        <w:ind w:left="786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511" w:hanging="360"/>
      </w:pPr>
    </w:lvl>
    <w:lvl w:ilvl="5" w:tplc="0415001B" w:tentative="1">
      <w:start w:val="1"/>
      <w:numFmt w:val="lowerRoman"/>
      <w:lvlText w:val="%6."/>
      <w:lvlJc w:val="right"/>
      <w:pPr>
        <w:ind w:left="5231" w:hanging="180"/>
      </w:pPr>
    </w:lvl>
    <w:lvl w:ilvl="6" w:tplc="0415000F" w:tentative="1">
      <w:start w:val="1"/>
      <w:numFmt w:val="decimal"/>
      <w:lvlText w:val="%7."/>
      <w:lvlJc w:val="left"/>
      <w:pPr>
        <w:ind w:left="5951" w:hanging="360"/>
      </w:pPr>
    </w:lvl>
    <w:lvl w:ilvl="7" w:tplc="04150019" w:tentative="1">
      <w:start w:val="1"/>
      <w:numFmt w:val="lowerLetter"/>
      <w:lvlText w:val="%8."/>
      <w:lvlJc w:val="left"/>
      <w:pPr>
        <w:ind w:left="6671" w:hanging="360"/>
      </w:pPr>
    </w:lvl>
    <w:lvl w:ilvl="8" w:tplc="0415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47" w15:restartNumberingAfterBreak="0">
    <w:nsid w:val="6F1C5544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F8B04D3"/>
    <w:multiLevelType w:val="hybridMultilevel"/>
    <w:tmpl w:val="92E83D22"/>
    <w:lvl w:ilvl="0" w:tplc="A32AFB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5148E8"/>
    <w:multiLevelType w:val="hybridMultilevel"/>
    <w:tmpl w:val="07104E96"/>
    <w:lvl w:ilvl="0" w:tplc="278EF6B6">
      <w:start w:val="1"/>
      <w:numFmt w:val="decimal"/>
      <w:lvlText w:val="%1."/>
      <w:lvlJc w:val="left"/>
      <w:pPr>
        <w:ind w:left="778" w:hanging="360"/>
      </w:pPr>
      <w:rPr>
        <w:rFonts w:asciiTheme="minorHAnsi" w:eastAsiaTheme="minorHAnsi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0" w15:restartNumberingAfterBreak="0">
    <w:nsid w:val="74217031"/>
    <w:multiLevelType w:val="hybridMultilevel"/>
    <w:tmpl w:val="CC08C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D04C30"/>
    <w:multiLevelType w:val="hybridMultilevel"/>
    <w:tmpl w:val="DA86F55A"/>
    <w:lvl w:ilvl="0" w:tplc="455EA4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C57F74"/>
    <w:multiLevelType w:val="hybridMultilevel"/>
    <w:tmpl w:val="A0266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D81C14"/>
    <w:multiLevelType w:val="hybridMultilevel"/>
    <w:tmpl w:val="C04A8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36124">
    <w:abstractNumId w:val="48"/>
  </w:num>
  <w:num w:numId="2" w16cid:durableId="905341254">
    <w:abstractNumId w:val="24"/>
  </w:num>
  <w:num w:numId="3" w16cid:durableId="1581331658">
    <w:abstractNumId w:val="28"/>
  </w:num>
  <w:num w:numId="4" w16cid:durableId="1094977674">
    <w:abstractNumId w:val="23"/>
  </w:num>
  <w:num w:numId="5" w16cid:durableId="1911042833">
    <w:abstractNumId w:val="45"/>
  </w:num>
  <w:num w:numId="6" w16cid:durableId="548079083">
    <w:abstractNumId w:val="46"/>
  </w:num>
  <w:num w:numId="7" w16cid:durableId="119417868">
    <w:abstractNumId w:val="29"/>
  </w:num>
  <w:num w:numId="8" w16cid:durableId="1001465131">
    <w:abstractNumId w:val="31"/>
  </w:num>
  <w:num w:numId="9" w16cid:durableId="1624069771">
    <w:abstractNumId w:val="18"/>
  </w:num>
  <w:num w:numId="10" w16cid:durableId="1629975260">
    <w:abstractNumId w:val="17"/>
  </w:num>
  <w:num w:numId="11" w16cid:durableId="1738093890">
    <w:abstractNumId w:val="38"/>
  </w:num>
  <w:num w:numId="12" w16cid:durableId="2094621675">
    <w:abstractNumId w:val="19"/>
  </w:num>
  <w:num w:numId="13" w16cid:durableId="1855264182">
    <w:abstractNumId w:val="12"/>
  </w:num>
  <w:num w:numId="14" w16cid:durableId="652026153">
    <w:abstractNumId w:val="22"/>
  </w:num>
  <w:num w:numId="15" w16cid:durableId="1926835849">
    <w:abstractNumId w:val="26"/>
  </w:num>
  <w:num w:numId="16" w16cid:durableId="2138598892">
    <w:abstractNumId w:val="42"/>
  </w:num>
  <w:num w:numId="17" w16cid:durableId="2143422410">
    <w:abstractNumId w:val="21"/>
  </w:num>
  <w:num w:numId="18" w16cid:durableId="863858183">
    <w:abstractNumId w:val="49"/>
  </w:num>
  <w:num w:numId="19" w16cid:durableId="1294479963">
    <w:abstractNumId w:val="34"/>
  </w:num>
  <w:num w:numId="20" w16cid:durableId="1152789464">
    <w:abstractNumId w:val="37"/>
  </w:num>
  <w:num w:numId="21" w16cid:durableId="260453321">
    <w:abstractNumId w:val="51"/>
  </w:num>
  <w:num w:numId="22" w16cid:durableId="879124581">
    <w:abstractNumId w:val="43"/>
  </w:num>
  <w:num w:numId="23" w16cid:durableId="136580557">
    <w:abstractNumId w:val="35"/>
  </w:num>
  <w:num w:numId="24" w16cid:durableId="1174610847">
    <w:abstractNumId w:val="41"/>
  </w:num>
  <w:num w:numId="25" w16cid:durableId="1745377896">
    <w:abstractNumId w:val="39"/>
  </w:num>
  <w:num w:numId="26" w16cid:durableId="794373889">
    <w:abstractNumId w:val="20"/>
  </w:num>
  <w:num w:numId="27" w16cid:durableId="325982773">
    <w:abstractNumId w:val="27"/>
  </w:num>
  <w:num w:numId="28" w16cid:durableId="1581141356">
    <w:abstractNumId w:val="15"/>
  </w:num>
  <w:num w:numId="29" w16cid:durableId="157618744">
    <w:abstractNumId w:val="16"/>
  </w:num>
  <w:num w:numId="30" w16cid:durableId="538392369">
    <w:abstractNumId w:val="40"/>
  </w:num>
  <w:num w:numId="31" w16cid:durableId="1002708118">
    <w:abstractNumId w:val="11"/>
  </w:num>
  <w:num w:numId="32" w16cid:durableId="691565832">
    <w:abstractNumId w:val="50"/>
  </w:num>
  <w:num w:numId="33" w16cid:durableId="1940870728">
    <w:abstractNumId w:val="32"/>
  </w:num>
  <w:num w:numId="34" w16cid:durableId="1784421469">
    <w:abstractNumId w:val="53"/>
  </w:num>
  <w:num w:numId="35" w16cid:durableId="1658653865">
    <w:abstractNumId w:val="44"/>
  </w:num>
  <w:num w:numId="36" w16cid:durableId="651374674">
    <w:abstractNumId w:val="13"/>
  </w:num>
  <w:num w:numId="37" w16cid:durableId="672295699">
    <w:abstractNumId w:val="33"/>
  </w:num>
  <w:num w:numId="38" w16cid:durableId="102501700">
    <w:abstractNumId w:val="30"/>
  </w:num>
  <w:num w:numId="39" w16cid:durableId="1140466153">
    <w:abstractNumId w:val="36"/>
  </w:num>
  <w:num w:numId="40" w16cid:durableId="1262421150">
    <w:abstractNumId w:val="52"/>
  </w:num>
  <w:num w:numId="41" w16cid:durableId="1666274359">
    <w:abstractNumId w:val="25"/>
  </w:num>
  <w:num w:numId="42" w16cid:durableId="618799032">
    <w:abstractNumId w:val="14"/>
  </w:num>
  <w:num w:numId="43" w16cid:durableId="354119087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E46"/>
    <w:rsid w:val="00063959"/>
    <w:rsid w:val="00081088"/>
    <w:rsid w:val="00085723"/>
    <w:rsid w:val="0009192A"/>
    <w:rsid w:val="00097F64"/>
    <w:rsid w:val="000D7E58"/>
    <w:rsid w:val="000F600E"/>
    <w:rsid w:val="00110398"/>
    <w:rsid w:val="00133D92"/>
    <w:rsid w:val="0015264A"/>
    <w:rsid w:val="00156A6E"/>
    <w:rsid w:val="001635B4"/>
    <w:rsid w:val="00186DC6"/>
    <w:rsid w:val="001C000A"/>
    <w:rsid w:val="001F2E46"/>
    <w:rsid w:val="002125C4"/>
    <w:rsid w:val="0022285C"/>
    <w:rsid w:val="00231BDB"/>
    <w:rsid w:val="0023378B"/>
    <w:rsid w:val="0024295E"/>
    <w:rsid w:val="00245561"/>
    <w:rsid w:val="00245D92"/>
    <w:rsid w:val="00246BF0"/>
    <w:rsid w:val="0025666D"/>
    <w:rsid w:val="00263722"/>
    <w:rsid w:val="00276A00"/>
    <w:rsid w:val="002829B7"/>
    <w:rsid w:val="002B7293"/>
    <w:rsid w:val="002E72E4"/>
    <w:rsid w:val="003228DC"/>
    <w:rsid w:val="00336DA9"/>
    <w:rsid w:val="0033706D"/>
    <w:rsid w:val="00353395"/>
    <w:rsid w:val="003618D1"/>
    <w:rsid w:val="00364117"/>
    <w:rsid w:val="003739D6"/>
    <w:rsid w:val="00382E95"/>
    <w:rsid w:val="00386DFF"/>
    <w:rsid w:val="0039737E"/>
    <w:rsid w:val="003A44DD"/>
    <w:rsid w:val="003A5D0F"/>
    <w:rsid w:val="003E4A5D"/>
    <w:rsid w:val="00401EB4"/>
    <w:rsid w:val="004120E3"/>
    <w:rsid w:val="00417389"/>
    <w:rsid w:val="00437D3A"/>
    <w:rsid w:val="0044644C"/>
    <w:rsid w:val="00466C10"/>
    <w:rsid w:val="004739C5"/>
    <w:rsid w:val="0049273D"/>
    <w:rsid w:val="004928AA"/>
    <w:rsid w:val="004938DA"/>
    <w:rsid w:val="00493AD1"/>
    <w:rsid w:val="004A2AAB"/>
    <w:rsid w:val="004A2E23"/>
    <w:rsid w:val="004A64FB"/>
    <w:rsid w:val="004C67EE"/>
    <w:rsid w:val="005245DF"/>
    <w:rsid w:val="00542F88"/>
    <w:rsid w:val="005A65BF"/>
    <w:rsid w:val="005B522A"/>
    <w:rsid w:val="005B579D"/>
    <w:rsid w:val="005B7BFF"/>
    <w:rsid w:val="005F6BDB"/>
    <w:rsid w:val="0061682F"/>
    <w:rsid w:val="00631619"/>
    <w:rsid w:val="00637B5C"/>
    <w:rsid w:val="00647B00"/>
    <w:rsid w:val="00692CE6"/>
    <w:rsid w:val="006A4D61"/>
    <w:rsid w:val="006B0BBC"/>
    <w:rsid w:val="006C4B0F"/>
    <w:rsid w:val="006F0C7E"/>
    <w:rsid w:val="007233C1"/>
    <w:rsid w:val="00723758"/>
    <w:rsid w:val="007338CB"/>
    <w:rsid w:val="00747464"/>
    <w:rsid w:val="00750FAB"/>
    <w:rsid w:val="00770701"/>
    <w:rsid w:val="007747EC"/>
    <w:rsid w:val="00775B77"/>
    <w:rsid w:val="00781BF9"/>
    <w:rsid w:val="007977AF"/>
    <w:rsid w:val="007A2FA3"/>
    <w:rsid w:val="007A494A"/>
    <w:rsid w:val="007C3503"/>
    <w:rsid w:val="007E0CFD"/>
    <w:rsid w:val="007E44A0"/>
    <w:rsid w:val="007F0B1A"/>
    <w:rsid w:val="008050E2"/>
    <w:rsid w:val="00813E45"/>
    <w:rsid w:val="00860326"/>
    <w:rsid w:val="0086737D"/>
    <w:rsid w:val="00884D5B"/>
    <w:rsid w:val="008A0794"/>
    <w:rsid w:val="008B01CF"/>
    <w:rsid w:val="008C0C46"/>
    <w:rsid w:val="008C35B4"/>
    <w:rsid w:val="008F7D36"/>
    <w:rsid w:val="0090492A"/>
    <w:rsid w:val="00921804"/>
    <w:rsid w:val="009544AF"/>
    <w:rsid w:val="00956A39"/>
    <w:rsid w:val="00971C03"/>
    <w:rsid w:val="009765C4"/>
    <w:rsid w:val="00995351"/>
    <w:rsid w:val="009B56C8"/>
    <w:rsid w:val="009D13AB"/>
    <w:rsid w:val="009D3442"/>
    <w:rsid w:val="009E7064"/>
    <w:rsid w:val="009F0422"/>
    <w:rsid w:val="009F76C7"/>
    <w:rsid w:val="00A10CE6"/>
    <w:rsid w:val="00A26A78"/>
    <w:rsid w:val="00A42E42"/>
    <w:rsid w:val="00A6521C"/>
    <w:rsid w:val="00A72A31"/>
    <w:rsid w:val="00A73488"/>
    <w:rsid w:val="00A75BDE"/>
    <w:rsid w:val="00A92ED0"/>
    <w:rsid w:val="00A94A13"/>
    <w:rsid w:val="00AA6212"/>
    <w:rsid w:val="00AB3AB0"/>
    <w:rsid w:val="00AB59C4"/>
    <w:rsid w:val="00AB77AD"/>
    <w:rsid w:val="00B15B60"/>
    <w:rsid w:val="00B266CA"/>
    <w:rsid w:val="00B32B99"/>
    <w:rsid w:val="00B35C1F"/>
    <w:rsid w:val="00B4300F"/>
    <w:rsid w:val="00B551E8"/>
    <w:rsid w:val="00BC0760"/>
    <w:rsid w:val="00BD0AA3"/>
    <w:rsid w:val="00BD752E"/>
    <w:rsid w:val="00BE0351"/>
    <w:rsid w:val="00BE3E62"/>
    <w:rsid w:val="00C30A4E"/>
    <w:rsid w:val="00C50F57"/>
    <w:rsid w:val="00C55C84"/>
    <w:rsid w:val="00C65F9C"/>
    <w:rsid w:val="00C73813"/>
    <w:rsid w:val="00CB00EB"/>
    <w:rsid w:val="00CB0616"/>
    <w:rsid w:val="00D0660F"/>
    <w:rsid w:val="00D3556A"/>
    <w:rsid w:val="00D43C8D"/>
    <w:rsid w:val="00D46F7C"/>
    <w:rsid w:val="00D578DE"/>
    <w:rsid w:val="00D62684"/>
    <w:rsid w:val="00D64E58"/>
    <w:rsid w:val="00D656C6"/>
    <w:rsid w:val="00D847D0"/>
    <w:rsid w:val="00D918C6"/>
    <w:rsid w:val="00D92BAD"/>
    <w:rsid w:val="00DD2972"/>
    <w:rsid w:val="00DD6FF2"/>
    <w:rsid w:val="00E01F0C"/>
    <w:rsid w:val="00E149A5"/>
    <w:rsid w:val="00E24427"/>
    <w:rsid w:val="00E35A96"/>
    <w:rsid w:val="00E5255B"/>
    <w:rsid w:val="00E840F9"/>
    <w:rsid w:val="00E87E9E"/>
    <w:rsid w:val="00EA600E"/>
    <w:rsid w:val="00ED139A"/>
    <w:rsid w:val="00ED4E73"/>
    <w:rsid w:val="00ED76D9"/>
    <w:rsid w:val="00EE41B8"/>
    <w:rsid w:val="00EE5905"/>
    <w:rsid w:val="00EF3E76"/>
    <w:rsid w:val="00F31B6A"/>
    <w:rsid w:val="00F37B29"/>
    <w:rsid w:val="00F5238E"/>
    <w:rsid w:val="00F6429B"/>
    <w:rsid w:val="00F72B87"/>
    <w:rsid w:val="00F745D0"/>
    <w:rsid w:val="00F829F3"/>
    <w:rsid w:val="00FC0829"/>
    <w:rsid w:val="00FD328D"/>
    <w:rsid w:val="5B63D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382A5"/>
  <w15:chartTrackingRefBased/>
  <w15:docId w15:val="{9A1E431B-BBB4-4496-94AF-4282A576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B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1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2285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F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4B0F"/>
    <w:pPr>
      <w:keepNext/>
      <w:jc w:val="center"/>
      <w:outlineLvl w:val="3"/>
    </w:pPr>
    <w:rPr>
      <w:rFonts w:asciiTheme="minorHAnsi" w:hAnsiTheme="minorHAnsi" w:cstheme="minorHAnsi"/>
      <w:b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B87"/>
    <w:pPr>
      <w:keepNext/>
      <w:keepLines/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39737E"/>
    <w:pPr>
      <w:ind w:left="720"/>
      <w:contextualSpacing/>
    </w:pPr>
  </w:style>
  <w:style w:type="paragraph" w:customStyle="1" w:styleId="Default">
    <w:name w:val="Default"/>
    <w:qFormat/>
    <w:rsid w:val="003973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9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2285C"/>
  </w:style>
  <w:style w:type="character" w:customStyle="1" w:styleId="Nagwek2Znak">
    <w:name w:val="Nagłówek 2 Znak"/>
    <w:basedOn w:val="Domylnaczcionkaakapitu"/>
    <w:link w:val="Nagwek2"/>
    <w:uiPriority w:val="9"/>
    <w:rsid w:val="0022285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231B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231BDB"/>
  </w:style>
  <w:style w:type="paragraph" w:styleId="Stopka">
    <w:name w:val="footer"/>
    <w:basedOn w:val="Normalny"/>
    <w:link w:val="StopkaZnak"/>
    <w:uiPriority w:val="99"/>
    <w:unhideWhenUsed/>
    <w:rsid w:val="00231B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1BDB"/>
  </w:style>
  <w:style w:type="paragraph" w:styleId="NormalnyWeb">
    <w:name w:val="Normal (Web)"/>
    <w:basedOn w:val="Normalny"/>
    <w:uiPriority w:val="99"/>
    <w:unhideWhenUsed/>
    <w:rsid w:val="00231BDB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E41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Zawartotabeli">
    <w:name w:val="Zawartość tabeli"/>
    <w:basedOn w:val="Normalny"/>
    <w:rsid w:val="00EE41B8"/>
    <w:pPr>
      <w:suppressLineNumbers/>
    </w:pPr>
  </w:style>
  <w:style w:type="paragraph" w:customStyle="1" w:styleId="paragraphscxw214559356bcx0">
    <w:name w:val="paragraph scxw214559356 bcx0"/>
    <w:basedOn w:val="Normalny"/>
    <w:rsid w:val="00E87E9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eopscxw214559356bcx0">
    <w:name w:val="eop scxw214559356 bcx0"/>
    <w:basedOn w:val="Domylnaczcionkaakapitu"/>
    <w:rsid w:val="00E87E9E"/>
  </w:style>
  <w:style w:type="character" w:customStyle="1" w:styleId="normaltextrunscxw214559356bcx0">
    <w:name w:val="normaltextrun scxw214559356 bcx0"/>
    <w:basedOn w:val="Domylnaczcionkaakapitu"/>
    <w:rsid w:val="00E87E9E"/>
  </w:style>
  <w:style w:type="character" w:customStyle="1" w:styleId="apple-converted-space">
    <w:name w:val="apple-converted-space"/>
    <w:basedOn w:val="Domylnaczcionkaakapitu"/>
    <w:rsid w:val="00E87E9E"/>
  </w:style>
  <w:style w:type="character" w:customStyle="1" w:styleId="scxw214559356bcx0">
    <w:name w:val="scxw214559356 bcx0"/>
    <w:basedOn w:val="Domylnaczcionkaakapitu"/>
    <w:rsid w:val="00E87E9E"/>
  </w:style>
  <w:style w:type="character" w:customStyle="1" w:styleId="Teksttreci">
    <w:name w:val="Tekst treści_"/>
    <w:basedOn w:val="Domylnaczcionkaakapitu"/>
    <w:link w:val="Teksttreci1"/>
    <w:uiPriority w:val="99"/>
    <w:rsid w:val="00B266C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266CA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6C4B0F"/>
    <w:rPr>
      <w:rFonts w:eastAsia="SimSun" w:cstheme="minorHAnsi"/>
      <w:b/>
      <w:kern w:val="2"/>
      <w:lang w:eastAsia="zh-CN" w:bidi="hi-IN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6C4B0F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Teksttreci2">
    <w:name w:val="Tekst treści (2)_"/>
    <w:basedOn w:val="Domylnaczcionkaakapitu"/>
    <w:link w:val="Teksttreci20"/>
    <w:uiPriority w:val="99"/>
    <w:rsid w:val="00D578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1"/>
    <w:uiPriority w:val="99"/>
    <w:rsid w:val="00D578D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Nagweklubstopka9">
    <w:name w:val="Nagłówek lub stopka + 9"/>
    <w:aliases w:val="5 pt,Bez kursywy"/>
    <w:basedOn w:val="Nagweklubstopka"/>
    <w:uiPriority w:val="99"/>
    <w:rsid w:val="00D578DE"/>
    <w:rPr>
      <w:rFonts w:ascii="Times New Roman" w:hAnsi="Times New Roman" w:cs="Times New Roman"/>
      <w:i w:val="0"/>
      <w:iCs w:val="0"/>
      <w:sz w:val="19"/>
      <w:szCs w:val="19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D578D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Odstpy-1pt">
    <w:name w:val="Tekst treści + Odstępy -1 pt"/>
    <w:basedOn w:val="Teksttreci"/>
    <w:uiPriority w:val="99"/>
    <w:rsid w:val="00D578DE"/>
    <w:rPr>
      <w:rFonts w:ascii="Times New Roman" w:hAnsi="Times New Roman" w:cs="Times New Roman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Nagwek20">
    <w:name w:val="Nagłówek #2_"/>
    <w:basedOn w:val="Domylnaczcionkaakapitu"/>
    <w:link w:val="Nagwek21"/>
    <w:uiPriority w:val="99"/>
    <w:rsid w:val="00D578D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25">
    <w:name w:val="Nagłówek #2 (5)_"/>
    <w:basedOn w:val="Domylnaczcionkaakapitu"/>
    <w:link w:val="Nagwek250"/>
    <w:uiPriority w:val="99"/>
    <w:rsid w:val="00D578DE"/>
    <w:rPr>
      <w:rFonts w:ascii="Calibri" w:hAnsi="Calibri" w:cs="Calibri"/>
      <w:spacing w:val="6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D578D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578DE"/>
    <w:pPr>
      <w:widowControl w:val="0"/>
      <w:shd w:val="clear" w:color="auto" w:fill="FFFFFF"/>
      <w:suppressAutoHyphens w:val="0"/>
      <w:spacing w:after="540" w:line="240" w:lineRule="atLeast"/>
      <w:ind w:hanging="380"/>
      <w:jc w:val="center"/>
    </w:pPr>
    <w:rPr>
      <w:rFonts w:ascii="Times New Roman" w:eastAsiaTheme="minorHAnsi" w:hAnsi="Times New Roman" w:cs="Times New Roman"/>
      <w:b/>
      <w:bCs/>
      <w:kern w:val="0"/>
      <w:sz w:val="20"/>
      <w:szCs w:val="20"/>
      <w:lang w:val="pl-PL" w:eastAsia="en-US" w:bidi="ar-SA"/>
    </w:rPr>
  </w:style>
  <w:style w:type="paragraph" w:customStyle="1" w:styleId="Nagweklubstopka1">
    <w:name w:val="Nagłówek lub stopka1"/>
    <w:basedOn w:val="Normalny"/>
    <w:link w:val="Nagweklubstopka"/>
    <w:uiPriority w:val="99"/>
    <w:rsid w:val="00D578DE"/>
    <w:pPr>
      <w:widowControl w:val="0"/>
      <w:shd w:val="clear" w:color="auto" w:fill="FFFFFF"/>
      <w:suppressAutoHyphens w:val="0"/>
      <w:spacing w:line="240" w:lineRule="atLeast"/>
    </w:pPr>
    <w:rPr>
      <w:rFonts w:ascii="Times New Roman" w:eastAsiaTheme="minorHAnsi" w:hAnsi="Times New Roman" w:cs="Times New Roman"/>
      <w:i/>
      <w:iCs/>
      <w:kern w:val="0"/>
      <w:sz w:val="16"/>
      <w:szCs w:val="16"/>
      <w:lang w:val="pl-PL" w:eastAsia="en-US" w:bidi="ar-SA"/>
    </w:rPr>
  </w:style>
  <w:style w:type="paragraph" w:customStyle="1" w:styleId="Nagwek31">
    <w:name w:val="Nagłówek #3"/>
    <w:basedOn w:val="Normalny"/>
    <w:link w:val="Nagwek30"/>
    <w:uiPriority w:val="99"/>
    <w:rsid w:val="00D578DE"/>
    <w:pPr>
      <w:widowControl w:val="0"/>
      <w:shd w:val="clear" w:color="auto" w:fill="FFFFFF"/>
      <w:suppressAutoHyphens w:val="0"/>
      <w:spacing w:line="252" w:lineRule="exact"/>
      <w:jc w:val="center"/>
      <w:outlineLvl w:val="2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paragraph" w:customStyle="1" w:styleId="Nagwek21">
    <w:name w:val="Nagłówek #2"/>
    <w:basedOn w:val="Normalny"/>
    <w:link w:val="Nagwek20"/>
    <w:uiPriority w:val="99"/>
    <w:rsid w:val="00D578DE"/>
    <w:pPr>
      <w:widowControl w:val="0"/>
      <w:shd w:val="clear" w:color="auto" w:fill="FFFFFF"/>
      <w:suppressAutoHyphens w:val="0"/>
      <w:spacing w:before="240" w:line="274" w:lineRule="exact"/>
      <w:jc w:val="center"/>
      <w:outlineLvl w:val="1"/>
    </w:pPr>
    <w:rPr>
      <w:rFonts w:ascii="Times New Roman" w:eastAsiaTheme="minorHAnsi" w:hAnsi="Times New Roman" w:cs="Times New Roman"/>
      <w:b/>
      <w:bCs/>
      <w:kern w:val="0"/>
      <w:sz w:val="20"/>
      <w:szCs w:val="20"/>
      <w:lang w:val="pl-PL" w:eastAsia="en-US" w:bidi="ar-SA"/>
    </w:rPr>
  </w:style>
  <w:style w:type="paragraph" w:customStyle="1" w:styleId="Nagwek240">
    <w:name w:val="Nagłówek #2 (4)"/>
    <w:basedOn w:val="Normalny"/>
    <w:link w:val="Nagwek24"/>
    <w:uiPriority w:val="99"/>
    <w:rsid w:val="00D578DE"/>
    <w:pPr>
      <w:widowControl w:val="0"/>
      <w:shd w:val="clear" w:color="auto" w:fill="FFFFFF"/>
      <w:suppressAutoHyphens w:val="0"/>
      <w:spacing w:before="300" w:line="274" w:lineRule="exact"/>
      <w:jc w:val="center"/>
      <w:outlineLvl w:val="1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paragraph" w:customStyle="1" w:styleId="Nagwek250">
    <w:name w:val="Nagłówek #2 (5)"/>
    <w:basedOn w:val="Normalny"/>
    <w:link w:val="Nagwek25"/>
    <w:uiPriority w:val="99"/>
    <w:rsid w:val="00D578DE"/>
    <w:pPr>
      <w:widowControl w:val="0"/>
      <w:shd w:val="clear" w:color="auto" w:fill="FFFFFF"/>
      <w:suppressAutoHyphens w:val="0"/>
      <w:spacing w:line="274" w:lineRule="exact"/>
      <w:jc w:val="center"/>
      <w:outlineLvl w:val="1"/>
    </w:pPr>
    <w:rPr>
      <w:rFonts w:ascii="Calibri" w:eastAsiaTheme="minorHAnsi" w:hAnsi="Calibri" w:cs="Calibri"/>
      <w:spacing w:val="60"/>
      <w:kern w:val="0"/>
      <w:sz w:val="22"/>
      <w:szCs w:val="22"/>
      <w:lang w:val="pl-PL" w:eastAsia="en-US" w:bidi="ar-SA"/>
    </w:rPr>
  </w:style>
  <w:style w:type="paragraph" w:customStyle="1" w:styleId="Nagwek11">
    <w:name w:val="Nagłówek #1"/>
    <w:basedOn w:val="Normalny"/>
    <w:link w:val="Nagwek10"/>
    <w:uiPriority w:val="99"/>
    <w:rsid w:val="00D578DE"/>
    <w:pPr>
      <w:widowControl w:val="0"/>
      <w:shd w:val="clear" w:color="auto" w:fill="FFFFFF"/>
      <w:suppressAutoHyphens w:val="0"/>
      <w:spacing w:before="300" w:line="274" w:lineRule="exact"/>
      <w:jc w:val="center"/>
      <w:outlineLvl w:val="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578DE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78DE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578DE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578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D578DE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5C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5C4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D92BAD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2B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2BAD"/>
    <w:rPr>
      <w:b/>
      <w:bCs/>
    </w:rPr>
  </w:style>
  <w:style w:type="character" w:styleId="Hipercze">
    <w:name w:val="Hyperlink"/>
    <w:rsid w:val="00D92BAD"/>
    <w:rPr>
      <w:color w:val="0000FF"/>
      <w:u w:val="single"/>
    </w:rPr>
  </w:style>
  <w:style w:type="paragraph" w:customStyle="1" w:styleId="Standard">
    <w:name w:val="Standard"/>
    <w:rsid w:val="00D92BAD"/>
    <w:pPr>
      <w:suppressAutoHyphens/>
      <w:autoSpaceDN w:val="0"/>
      <w:spacing w:after="200" w:line="276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qFormat/>
    <w:rsid w:val="00D92BAD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D92BA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D92BAD"/>
    <w:pPr>
      <w:ind w:left="850" w:hanging="425"/>
    </w:pPr>
  </w:style>
  <w:style w:type="character" w:customStyle="1" w:styleId="markedcontent">
    <w:name w:val="markedcontent"/>
    <w:basedOn w:val="Domylnaczcionkaakapitu"/>
    <w:rsid w:val="00D92BAD"/>
  </w:style>
  <w:style w:type="character" w:styleId="Uwydatnienie">
    <w:name w:val="Emphasis"/>
    <w:basedOn w:val="Domylnaczcionkaakapitu"/>
    <w:uiPriority w:val="20"/>
    <w:qFormat/>
    <w:rsid w:val="00D92BAD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2BA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149A5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49A5"/>
    <w:rPr>
      <w:rFonts w:eastAsia="SimSun" w:cstheme="minorHAnsi"/>
      <w:kern w:val="2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B87"/>
    <w:rPr>
      <w:rFonts w:asciiTheme="majorHAnsi" w:eastAsiaTheme="majorEastAsia" w:hAnsiTheme="majorHAnsi" w:cs="Mangal"/>
      <w:color w:val="2E74B5" w:themeColor="accent1" w:themeShade="BF"/>
      <w:kern w:val="2"/>
      <w:sz w:val="24"/>
      <w:szCs w:val="21"/>
      <w:lang w:val="en-US"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2B87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pl-PL"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2B87"/>
    <w:rPr>
      <w:sz w:val="20"/>
      <w:szCs w:val="20"/>
    </w:rPr>
  </w:style>
  <w:style w:type="table" w:styleId="Siatkatabelijasna">
    <w:name w:val="Grid Table Light"/>
    <w:basedOn w:val="Standardowy"/>
    <w:uiPriority w:val="40"/>
    <w:rsid w:val="00F72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s11lh1-5">
    <w:name w:val="fs11lh1-5"/>
    <w:basedOn w:val="Domylnaczcionkaakapitu"/>
    <w:rsid w:val="00F7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ef1fb7-fcd7-4f67-8f75-740a56c92eea" xsi:nil="true"/>
    <lcf76f155ced4ddcb4097134ff3c332f xmlns="81ef412e-f832-4092-9dd8-0fd46ae7ae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CEA52F36D4F54690B90736D1361915" ma:contentTypeVersion="15" ma:contentTypeDescription="Utwórz nowy dokument." ma:contentTypeScope="" ma:versionID="64b18671d81f2262d02e4b925cb6107e">
  <xsd:schema xmlns:xsd="http://www.w3.org/2001/XMLSchema" xmlns:xs="http://www.w3.org/2001/XMLSchema" xmlns:p="http://schemas.microsoft.com/office/2006/metadata/properties" xmlns:ns2="81ef412e-f832-4092-9dd8-0fd46ae7ae59" xmlns:ns3="b5ef1fb7-fcd7-4f67-8f75-740a56c92eea" targetNamespace="http://schemas.microsoft.com/office/2006/metadata/properties" ma:root="true" ma:fieldsID="1d4acdd6f44d9dcadec4879d62d02134" ns2:_="" ns3:_="">
    <xsd:import namespace="81ef412e-f832-4092-9dd8-0fd46ae7ae59"/>
    <xsd:import namespace="b5ef1fb7-fcd7-4f67-8f75-740a56c92e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f412e-f832-4092-9dd8-0fd46ae7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7c2df80-3412-43e1-8a36-fc84ee871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f1fb7-fcd7-4f67-8f75-740a56c92ee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121ecc7-7f09-4489-bf73-f009454a4494}" ma:internalName="TaxCatchAll" ma:showField="CatchAllData" ma:web="b5ef1fb7-fcd7-4f67-8f75-740a56c92e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8F0F41-C7C5-4017-AC26-F179D148E3FD}">
  <ds:schemaRefs>
    <ds:schemaRef ds:uri="http://schemas.microsoft.com/office/2006/metadata/properties"/>
    <ds:schemaRef ds:uri="http://schemas.microsoft.com/office/infopath/2007/PartnerControls"/>
    <ds:schemaRef ds:uri="b5ef1fb7-fcd7-4f67-8f75-740a56c92eea"/>
    <ds:schemaRef ds:uri="81ef412e-f832-4092-9dd8-0fd46ae7ae59"/>
  </ds:schemaRefs>
</ds:datastoreItem>
</file>

<file path=customXml/itemProps2.xml><?xml version="1.0" encoding="utf-8"?>
<ds:datastoreItem xmlns:ds="http://schemas.openxmlformats.org/officeDocument/2006/customXml" ds:itemID="{14BDF273-589D-4ACB-B263-2D1A9366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A9241-1CBD-4017-9780-F56FD433A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ef412e-f832-4092-9dd8-0fd46ae7ae59"/>
    <ds:schemaRef ds:uri="b5ef1fb7-fcd7-4f67-8f75-740a56c92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</dc:creator>
  <cp:keywords/>
  <dc:description/>
  <cp:lastModifiedBy>Mateusz Popczyk</cp:lastModifiedBy>
  <cp:revision>9</cp:revision>
  <cp:lastPrinted>2025-06-06T07:56:00Z</cp:lastPrinted>
  <dcterms:created xsi:type="dcterms:W3CDTF">2025-05-30T07:56:00Z</dcterms:created>
  <dcterms:modified xsi:type="dcterms:W3CDTF">2025-10-13T10:00:00Z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0x01010031CEA52F36D4F54690B90736D1361915</vt:lpwstr>
  </property>
  <property fmtid="{D5CDD505-2E9C-101B-9397-08002B2CF9AE}" pid="3" name="MediaServiceImageTags">
    <vt:lpwstr/>
  </property>
</Properties>
</file>